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F7D6D4" w14:textId="77777777" w:rsidR="00964A25" w:rsidRPr="00964A25" w:rsidRDefault="00964A25" w:rsidP="00964A25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val="uk-UA"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964A25">
        <w:rPr>
          <w:rFonts w:ascii="Century" w:eastAsia="Calibri" w:hAnsi="Century"/>
          <w:noProof/>
          <w:lang w:eastAsia="ru-RU"/>
        </w:rPr>
        <w:drawing>
          <wp:inline distT="0" distB="0" distL="0" distR="0" wp14:anchorId="5D5C362E" wp14:editId="35976E4F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949D3" w14:textId="77777777" w:rsidR="00964A25" w:rsidRPr="00964A25" w:rsidRDefault="00964A25" w:rsidP="00964A2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val="uk-UA" w:eastAsia="ru-RU"/>
        </w:rPr>
      </w:pPr>
      <w:r w:rsidRPr="00964A25">
        <w:rPr>
          <w:rFonts w:ascii="Century" w:eastAsia="Calibri" w:hAnsi="Century"/>
          <w:sz w:val="32"/>
          <w:szCs w:val="32"/>
          <w:lang w:val="uk-UA" w:eastAsia="ru-RU"/>
        </w:rPr>
        <w:t>УКРАЇНА</w:t>
      </w:r>
    </w:p>
    <w:p w14:paraId="2C91F015" w14:textId="77777777" w:rsidR="00964A25" w:rsidRPr="00964A25" w:rsidRDefault="00964A25" w:rsidP="00964A25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val="uk-UA" w:eastAsia="ru-RU"/>
        </w:rPr>
      </w:pPr>
      <w:r w:rsidRPr="00964A25">
        <w:rPr>
          <w:rFonts w:ascii="Century" w:eastAsia="Calibri" w:hAnsi="Century"/>
          <w:b/>
          <w:sz w:val="32"/>
          <w:lang w:val="uk-UA" w:eastAsia="ru-RU"/>
        </w:rPr>
        <w:t>ГОРОДОЦЬКА МІСЬКА РАДА</w:t>
      </w:r>
    </w:p>
    <w:p w14:paraId="75B41397" w14:textId="77777777" w:rsidR="00964A25" w:rsidRPr="00964A25" w:rsidRDefault="00964A25" w:rsidP="00964A25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val="uk-UA" w:eastAsia="ru-RU"/>
        </w:rPr>
      </w:pPr>
      <w:r w:rsidRPr="00964A25">
        <w:rPr>
          <w:rFonts w:ascii="Century" w:eastAsia="Calibri" w:hAnsi="Century"/>
          <w:sz w:val="32"/>
          <w:lang w:val="uk-UA" w:eastAsia="ru-RU"/>
        </w:rPr>
        <w:t>ЛЬВІВСЬКОЇ ОБЛАСТІ</w:t>
      </w:r>
    </w:p>
    <w:p w14:paraId="18609061" w14:textId="77777777" w:rsidR="00964A25" w:rsidRPr="00964A25" w:rsidRDefault="00964A25" w:rsidP="00964A25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val="uk-UA" w:eastAsia="ru-RU"/>
        </w:rPr>
      </w:pPr>
      <w:r w:rsidRPr="00964A25">
        <w:rPr>
          <w:rFonts w:ascii="Century" w:eastAsia="Calibri" w:hAnsi="Century"/>
          <w:bCs/>
          <w:sz w:val="28"/>
          <w:szCs w:val="28"/>
          <w:lang w:val="uk-UA" w:eastAsia="ru-RU"/>
        </w:rPr>
        <w:t>31</w:t>
      </w:r>
      <w:r w:rsidRPr="00964A25">
        <w:rPr>
          <w:rFonts w:ascii="Century" w:eastAsia="Calibri" w:hAnsi="Century"/>
          <w:b/>
          <w:sz w:val="28"/>
          <w:szCs w:val="28"/>
          <w:lang w:val="uk-UA" w:eastAsia="ru-RU"/>
        </w:rPr>
        <w:t xml:space="preserve"> </w:t>
      </w:r>
      <w:r w:rsidRPr="00964A25">
        <w:rPr>
          <w:rFonts w:ascii="Century" w:eastAsia="Calibri" w:hAnsi="Century"/>
          <w:bCs/>
          <w:caps/>
          <w:sz w:val="28"/>
          <w:szCs w:val="28"/>
          <w:lang w:val="uk-UA" w:eastAsia="ru-RU"/>
        </w:rPr>
        <w:t>сесія восьмого скликання</w:t>
      </w:r>
    </w:p>
    <w:p w14:paraId="4B8F8AEA" w14:textId="5B0DDA44" w:rsidR="00964A25" w:rsidRPr="00964A25" w:rsidRDefault="00964A25" w:rsidP="00964A25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964A25">
        <w:rPr>
          <w:rFonts w:ascii="Century" w:eastAsia="Calibri" w:hAnsi="Century"/>
          <w:b/>
          <w:sz w:val="32"/>
          <w:szCs w:val="32"/>
          <w:lang w:val="uk-UA" w:eastAsia="ru-RU"/>
        </w:rPr>
        <w:t xml:space="preserve">РІШЕННЯ </w:t>
      </w:r>
      <w:r w:rsidRPr="00964A25">
        <w:rPr>
          <w:rFonts w:ascii="Century" w:eastAsia="Calibri" w:hAnsi="Century"/>
          <w:bCs/>
          <w:sz w:val="32"/>
          <w:szCs w:val="32"/>
          <w:lang w:val="uk-UA" w:eastAsia="ru-RU"/>
        </w:rPr>
        <w:t>№</w:t>
      </w:r>
      <w:r w:rsidRPr="00964A25">
        <w:rPr>
          <w:rFonts w:ascii="Century" w:eastAsia="Calibri" w:hAnsi="Century"/>
          <w:b/>
          <w:sz w:val="32"/>
          <w:szCs w:val="32"/>
          <w:lang w:val="uk-UA" w:eastAsia="ru-RU"/>
        </w:rPr>
        <w:t xml:space="preserve"> </w:t>
      </w:r>
      <w:r w:rsidR="008178D7">
        <w:rPr>
          <w:rFonts w:ascii="Century" w:eastAsia="Calibri" w:hAnsi="Century"/>
          <w:b/>
          <w:sz w:val="32"/>
          <w:szCs w:val="32"/>
          <w:lang w:val="uk-UA" w:eastAsia="ru-RU"/>
        </w:rPr>
        <w:t>23/31-5816</w:t>
      </w:r>
    </w:p>
    <w:p w14:paraId="5CD11D41" w14:textId="77777777" w:rsidR="00964A25" w:rsidRPr="00964A25" w:rsidRDefault="00964A25" w:rsidP="00964A25">
      <w:pPr>
        <w:suppressAutoHyphens w:val="0"/>
        <w:jc w:val="both"/>
        <w:rPr>
          <w:rFonts w:ascii="Century" w:eastAsia="Calibri" w:hAnsi="Century"/>
          <w:sz w:val="28"/>
          <w:szCs w:val="28"/>
          <w:lang w:val="uk-UA" w:eastAsia="ru-RU"/>
        </w:rPr>
      </w:pPr>
      <w:bookmarkStart w:id="5" w:name="_Hlk69735883"/>
      <w:bookmarkEnd w:id="0"/>
      <w:r w:rsidRPr="00964A25">
        <w:rPr>
          <w:rFonts w:ascii="Century" w:eastAsia="Calibri" w:hAnsi="Century"/>
          <w:sz w:val="28"/>
          <w:szCs w:val="28"/>
          <w:lang w:val="uk-UA" w:eastAsia="ru-RU"/>
        </w:rPr>
        <w:t>25 травня 2023 року</w:t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</w:r>
      <w:r w:rsidRPr="00964A25">
        <w:rPr>
          <w:rFonts w:ascii="Century" w:eastAsia="Calibri" w:hAnsi="Century"/>
          <w:sz w:val="28"/>
          <w:szCs w:val="28"/>
          <w:lang w:val="uk-UA" w:eastAsia="ru-RU"/>
        </w:rPr>
        <w:tab/>
        <w:t xml:space="preserve">     м. Городок</w:t>
      </w:r>
    </w:p>
    <w:bookmarkEnd w:id="1"/>
    <w:bookmarkEnd w:id="5"/>
    <w:p w14:paraId="64F91930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434828AB" w14:textId="29B4F354" w:rsidR="00032187" w:rsidRPr="00CD2E98" w:rsidRDefault="00032187" w:rsidP="00C856EB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916E07">
        <w:rPr>
          <w:rFonts w:ascii="Century" w:hAnsi="Century"/>
          <w:b/>
          <w:sz w:val="28"/>
          <w:szCs w:val="28"/>
          <w:lang w:val="uk-UA"/>
        </w:rPr>
        <w:t xml:space="preserve">внесення змін до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«Програми  утримання та ремонту автомобільних доріг  загального  користування державного </w:t>
      </w:r>
      <w:r w:rsidR="00A02792">
        <w:rPr>
          <w:rFonts w:ascii="Century" w:hAnsi="Century"/>
          <w:b/>
          <w:sz w:val="28"/>
          <w:szCs w:val="28"/>
          <w:lang w:val="uk-UA"/>
        </w:rPr>
        <w:t xml:space="preserve">та місцевого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251817">
        <w:rPr>
          <w:rFonts w:ascii="Century" w:hAnsi="Century"/>
          <w:b/>
          <w:sz w:val="28"/>
          <w:szCs w:val="28"/>
          <w:lang w:val="uk-UA"/>
        </w:rPr>
        <w:t>3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</w:p>
    <w:p w14:paraId="424D06FB" w14:textId="77777777" w:rsidR="002729A1" w:rsidRPr="00CD2E98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  <w:lang w:val="uk-UA"/>
        </w:rPr>
      </w:pPr>
    </w:p>
    <w:bookmarkEnd w:id="2"/>
    <w:bookmarkEnd w:id="3"/>
    <w:bookmarkEnd w:id="4"/>
    <w:p w14:paraId="2011A360" w14:textId="362CDBF0" w:rsidR="008A02FB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</w:t>
      </w:r>
      <w:r w:rsidR="00916E07">
        <w:rPr>
          <w:rFonts w:ascii="Century" w:hAnsi="Century"/>
          <w:sz w:val="28"/>
          <w:szCs w:val="28"/>
          <w:lang w:val="uk-UA"/>
        </w:rPr>
        <w:t xml:space="preserve"> зміни до </w:t>
      </w:r>
      <w:r w:rsidRPr="00CD2E98">
        <w:rPr>
          <w:rFonts w:ascii="Century" w:hAnsi="Century"/>
          <w:sz w:val="28"/>
          <w:szCs w:val="28"/>
          <w:lang w:val="uk-UA"/>
        </w:rPr>
        <w:t xml:space="preserve"> «Програм</w:t>
      </w:r>
      <w:r w:rsidR="00916E07">
        <w:rPr>
          <w:rFonts w:ascii="Century" w:hAnsi="Century"/>
          <w:sz w:val="28"/>
          <w:szCs w:val="28"/>
          <w:lang w:val="uk-UA"/>
        </w:rPr>
        <w:t>и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>державного</w:t>
      </w:r>
      <w:r w:rsidR="00A02792">
        <w:rPr>
          <w:rFonts w:ascii="Century" w:hAnsi="Century"/>
          <w:sz w:val="28"/>
          <w:szCs w:val="28"/>
          <w:lang w:val="uk-UA"/>
        </w:rPr>
        <w:t xml:space="preserve"> та місцевого значення</w:t>
      </w:r>
      <w:r w:rsidR="003A6CA5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", </w:t>
      </w:r>
      <w:r w:rsidR="00370C5C" w:rsidRPr="00CD2E98">
        <w:rPr>
          <w:rFonts w:ascii="Century" w:hAnsi="Century"/>
          <w:sz w:val="28"/>
          <w:szCs w:val="28"/>
          <w:lang w:val="uk-UA"/>
        </w:rPr>
        <w:t>враховуючи пропозиції</w:t>
      </w:r>
      <w:r w:rsidR="003A6CA5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 xml:space="preserve">, </w:t>
      </w:r>
      <w:r w:rsidR="000D1724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міська рада</w:t>
      </w:r>
    </w:p>
    <w:p w14:paraId="5FB56BB2" w14:textId="77777777" w:rsidR="00791EAE" w:rsidRPr="00CD2E98" w:rsidRDefault="00791EAE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4DF172FD" w14:textId="77777777" w:rsidR="008A02FB" w:rsidRPr="00CD2E98" w:rsidRDefault="008A02FB" w:rsidP="000D1724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791EAE">
        <w:rPr>
          <w:rFonts w:ascii="Century" w:hAnsi="Century"/>
          <w:b/>
          <w:sz w:val="28"/>
          <w:szCs w:val="28"/>
          <w:lang w:val="uk-UA" w:eastAsia="uk-UA"/>
        </w:rPr>
        <w:t>ИРІШИЛА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:</w:t>
      </w:r>
    </w:p>
    <w:p w14:paraId="60B76A6C" w14:textId="77777777" w:rsidR="003A6CA5" w:rsidRDefault="000C3000" w:rsidP="003A6CA5">
      <w:pPr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916E07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916E07">
        <w:rPr>
          <w:rFonts w:ascii="Century" w:hAnsi="Century"/>
          <w:sz w:val="28"/>
          <w:szCs w:val="28"/>
          <w:lang w:val="uk-UA" w:eastAsia="uk-UA"/>
        </w:rPr>
        <w:t>и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916E07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</w:t>
      </w:r>
      <w:r w:rsidR="00A02792">
        <w:rPr>
          <w:rFonts w:ascii="Century" w:hAnsi="Century"/>
          <w:sz w:val="28"/>
          <w:szCs w:val="28"/>
          <w:lang w:val="uk-UA"/>
        </w:rPr>
        <w:t>та місцевого</w:t>
      </w:r>
      <w:r w:rsidR="00770216">
        <w:rPr>
          <w:rFonts w:ascii="Century" w:hAnsi="Century"/>
          <w:sz w:val="28"/>
          <w:szCs w:val="28"/>
          <w:lang w:val="uk-UA"/>
        </w:rPr>
        <w:t xml:space="preserve">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8134FA">
        <w:rPr>
          <w:rFonts w:ascii="Century" w:hAnsi="Century"/>
          <w:sz w:val="28"/>
          <w:szCs w:val="28"/>
          <w:lang w:val="uk-UA"/>
        </w:rPr>
        <w:t>3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</w:p>
    <w:p w14:paraId="42D54042" w14:textId="435D6C10" w:rsidR="000C3000" w:rsidRPr="00CD2E98" w:rsidRDefault="003A6CA5" w:rsidP="003A6CA5">
      <w:pPr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а саме</w:t>
      </w:r>
      <w:r w:rsidR="004C1C23">
        <w:rPr>
          <w:rFonts w:ascii="Century" w:hAnsi="Century"/>
          <w:sz w:val="28"/>
          <w:szCs w:val="28"/>
          <w:lang w:val="uk-UA"/>
        </w:rPr>
        <w:t xml:space="preserve">, </w:t>
      </w:r>
      <w:r>
        <w:rPr>
          <w:rFonts w:ascii="Century" w:hAnsi="Century"/>
          <w:sz w:val="28"/>
          <w:szCs w:val="28"/>
          <w:lang w:val="uk-UA"/>
        </w:rPr>
        <w:t xml:space="preserve"> викласти в наступній редакції </w:t>
      </w:r>
      <w:r w:rsidR="004C1C23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«</w:t>
      </w:r>
      <w:r w:rsidRPr="003A6CA5">
        <w:rPr>
          <w:rFonts w:ascii="Century" w:hAnsi="Century"/>
          <w:sz w:val="28"/>
          <w:szCs w:val="28"/>
          <w:lang w:val="uk-UA"/>
        </w:rPr>
        <w:t>Заходи з реалізації Програми розвитку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3A6CA5">
        <w:rPr>
          <w:rFonts w:ascii="Century" w:hAnsi="Century"/>
          <w:sz w:val="28"/>
          <w:szCs w:val="28"/>
          <w:lang w:val="uk-UA"/>
        </w:rPr>
        <w:t xml:space="preserve">автомобільних доріг загального користування  державного та місцевого значення Львівської області на території Городоцької міської ради </w:t>
      </w:r>
      <w:r w:rsidR="0094686F">
        <w:rPr>
          <w:rFonts w:ascii="Century" w:hAnsi="Century"/>
          <w:sz w:val="28"/>
          <w:szCs w:val="28"/>
          <w:lang w:val="uk-UA"/>
        </w:rPr>
        <w:t xml:space="preserve"> на </w:t>
      </w:r>
      <w:r w:rsidRPr="003A6CA5">
        <w:rPr>
          <w:rFonts w:ascii="Century" w:hAnsi="Century"/>
          <w:sz w:val="28"/>
          <w:szCs w:val="28"/>
          <w:lang w:val="uk-UA"/>
        </w:rPr>
        <w:t>2023 рік</w:t>
      </w:r>
      <w:r>
        <w:rPr>
          <w:rFonts w:ascii="Century" w:hAnsi="Century"/>
          <w:sz w:val="28"/>
          <w:szCs w:val="28"/>
          <w:lang w:val="uk-UA"/>
        </w:rPr>
        <w:t xml:space="preserve">, </w:t>
      </w:r>
      <w:r w:rsidR="00916E07">
        <w:rPr>
          <w:rFonts w:ascii="Century" w:hAnsi="Century"/>
          <w:sz w:val="28"/>
          <w:szCs w:val="28"/>
          <w:lang w:val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="000C3000"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0A0EF07B" w14:textId="13FFB10D" w:rsidR="008A02FB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proofErr w:type="spellStart"/>
      <w:r w:rsidR="00497C4E">
        <w:rPr>
          <w:rFonts w:ascii="Century" w:hAnsi="Century"/>
          <w:sz w:val="28"/>
          <w:szCs w:val="28"/>
          <w:lang w:val="uk-UA" w:eastAsia="uk-UA"/>
        </w:rPr>
        <w:t>гол.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В</w:t>
      </w:r>
      <w:proofErr w:type="spellEnd"/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proofErr w:type="spellStart"/>
      <w:r w:rsidR="00497C4E">
        <w:rPr>
          <w:rFonts w:ascii="Century" w:hAnsi="Century"/>
          <w:sz w:val="28"/>
          <w:szCs w:val="28"/>
          <w:lang w:val="uk-UA" w:eastAsia="uk-UA"/>
        </w:rPr>
        <w:t>гол.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І</w:t>
      </w:r>
      <w:proofErr w:type="spellEnd"/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7A2C639D" w14:textId="77777777" w:rsidR="00CC1CEF" w:rsidRPr="00CD2E98" w:rsidRDefault="00CC1CEF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D7DBD83" w14:textId="5A65023F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964A25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964A25">
        <w:rPr>
          <w:rFonts w:ascii="Century" w:hAnsi="Century"/>
          <w:b/>
          <w:bCs/>
          <w:sz w:val="28"/>
          <w:szCs w:val="28"/>
          <w:lang w:val="uk-UA" w:eastAsia="uk-UA"/>
        </w:rPr>
        <w:tab/>
        <w:t xml:space="preserve"> 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</w:p>
    <w:p w14:paraId="3BA65DA1" w14:textId="77777777" w:rsidR="004C1C23" w:rsidRPr="00CD2E98" w:rsidRDefault="00032187" w:rsidP="004C1C23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/>
        </w:rPr>
        <w:br w:type="page"/>
      </w:r>
      <w:bookmarkStart w:id="6" w:name="_Hlk130288335"/>
      <w:r w:rsidR="004C1C23" w:rsidRPr="00CD2E98">
        <w:rPr>
          <w:rFonts w:ascii="Century" w:hAnsi="Century"/>
          <w:sz w:val="28"/>
          <w:szCs w:val="28"/>
          <w:lang w:val="uk-UA"/>
        </w:rPr>
        <w:lastRenderedPageBreak/>
        <w:t>Додаток</w:t>
      </w:r>
      <w:r w:rsidR="004C1C23">
        <w:rPr>
          <w:rFonts w:ascii="Century" w:hAnsi="Century"/>
          <w:sz w:val="28"/>
          <w:szCs w:val="28"/>
          <w:lang w:val="uk-UA"/>
        </w:rPr>
        <w:t xml:space="preserve"> №1</w:t>
      </w:r>
      <w:r w:rsidR="004C1C23" w:rsidRPr="00CD2E98">
        <w:rPr>
          <w:rFonts w:ascii="Century" w:hAnsi="Century"/>
          <w:sz w:val="28"/>
          <w:szCs w:val="28"/>
          <w:lang w:val="uk-UA"/>
        </w:rPr>
        <w:t xml:space="preserve"> до Програми</w:t>
      </w:r>
      <w:r w:rsidR="004C1C23">
        <w:rPr>
          <w:rFonts w:ascii="Century" w:hAnsi="Century"/>
          <w:sz w:val="28"/>
          <w:szCs w:val="28"/>
          <w:lang w:val="uk-UA"/>
        </w:rPr>
        <w:t xml:space="preserve"> </w:t>
      </w:r>
      <w:r w:rsidR="004C1C23" w:rsidRPr="00CD2E98">
        <w:rPr>
          <w:rFonts w:ascii="Century" w:hAnsi="Century"/>
          <w:sz w:val="28"/>
          <w:szCs w:val="28"/>
          <w:lang w:val="uk-UA"/>
        </w:rPr>
        <w:t>утримання та ремонту</w:t>
      </w:r>
      <w:r w:rsidR="004C1C23">
        <w:rPr>
          <w:rFonts w:ascii="Century" w:hAnsi="Century"/>
          <w:sz w:val="28"/>
          <w:szCs w:val="28"/>
          <w:lang w:val="uk-UA"/>
        </w:rPr>
        <w:t xml:space="preserve"> </w:t>
      </w:r>
      <w:r w:rsidR="004C1C23" w:rsidRPr="00CD2E98">
        <w:rPr>
          <w:rFonts w:ascii="Century" w:hAnsi="Century"/>
          <w:sz w:val="28"/>
          <w:szCs w:val="28"/>
          <w:lang w:val="uk-UA"/>
        </w:rPr>
        <w:t xml:space="preserve">автомобільних доріг  загального  користування державного </w:t>
      </w:r>
      <w:r w:rsidR="004C1C23">
        <w:rPr>
          <w:rFonts w:ascii="Century" w:hAnsi="Century"/>
          <w:sz w:val="28"/>
          <w:szCs w:val="28"/>
          <w:lang w:val="uk-UA"/>
        </w:rPr>
        <w:t xml:space="preserve">та місцевого </w:t>
      </w:r>
      <w:r w:rsidR="004C1C23" w:rsidRPr="00CD2E98">
        <w:rPr>
          <w:rFonts w:ascii="Century" w:hAnsi="Century"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4C1C23">
        <w:rPr>
          <w:rFonts w:ascii="Century" w:hAnsi="Century"/>
          <w:sz w:val="28"/>
          <w:szCs w:val="28"/>
          <w:lang w:val="uk-UA"/>
        </w:rPr>
        <w:t>3</w:t>
      </w:r>
      <w:r w:rsidR="004C1C23" w:rsidRPr="00CD2E98">
        <w:rPr>
          <w:rFonts w:ascii="Century" w:hAnsi="Century"/>
          <w:sz w:val="28"/>
          <w:szCs w:val="28"/>
          <w:lang w:val="uk-UA"/>
        </w:rPr>
        <w:t xml:space="preserve"> рік</w:t>
      </w:r>
    </w:p>
    <w:p w14:paraId="7862B982" w14:textId="77777777" w:rsidR="004C1C23" w:rsidRPr="00CD2E98" w:rsidRDefault="004C1C23" w:rsidP="004C1C23">
      <w:pPr>
        <w:rPr>
          <w:rFonts w:ascii="Century" w:hAnsi="Century"/>
          <w:b/>
          <w:sz w:val="28"/>
          <w:szCs w:val="28"/>
          <w:lang w:val="uk-UA"/>
        </w:rPr>
      </w:pPr>
    </w:p>
    <w:p w14:paraId="7E73B020" w14:textId="12C95A24" w:rsidR="004C1C23" w:rsidRPr="00CD2E98" w:rsidRDefault="004C1C23" w:rsidP="004C1C23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Завдання та заходи </w:t>
      </w:r>
      <w:r w:rsidR="00F01521">
        <w:rPr>
          <w:rFonts w:ascii="Century" w:hAnsi="Century"/>
          <w:b/>
          <w:sz w:val="28"/>
          <w:szCs w:val="28"/>
          <w:lang w:val="uk-UA"/>
        </w:rPr>
        <w:t xml:space="preserve">до </w:t>
      </w:r>
      <w:r w:rsidRPr="00CD2E98">
        <w:rPr>
          <w:rFonts w:ascii="Century" w:hAnsi="Century"/>
          <w:b/>
          <w:sz w:val="28"/>
          <w:szCs w:val="28"/>
          <w:lang w:val="uk-UA"/>
        </w:rPr>
        <w:t>Програми розвитку</w:t>
      </w:r>
    </w:p>
    <w:p w14:paraId="3738BE3A" w14:textId="77777777" w:rsidR="004C1C23" w:rsidRPr="00CD2E98" w:rsidRDefault="004C1C23" w:rsidP="004C1C23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автомобільних доріг загального користування </w:t>
      </w:r>
      <w:r>
        <w:rPr>
          <w:rFonts w:ascii="Century" w:hAnsi="Century"/>
          <w:b/>
          <w:sz w:val="28"/>
          <w:szCs w:val="28"/>
          <w:lang w:val="uk-UA"/>
        </w:rPr>
        <w:t xml:space="preserve"> державного та місцевого значення </w:t>
      </w:r>
      <w:r w:rsidRPr="00CD2E98">
        <w:rPr>
          <w:rFonts w:ascii="Century" w:hAnsi="Century"/>
          <w:b/>
          <w:sz w:val="28"/>
          <w:szCs w:val="28"/>
          <w:lang w:val="uk-UA"/>
        </w:rPr>
        <w:t>Львівської області на території Городоцької міської ради 202</w:t>
      </w:r>
      <w:r>
        <w:rPr>
          <w:rFonts w:ascii="Century" w:hAnsi="Century"/>
          <w:b/>
          <w:sz w:val="28"/>
          <w:szCs w:val="28"/>
          <w:lang w:val="uk-UA"/>
        </w:rPr>
        <w:t>3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2"/>
        <w:gridCol w:w="3969"/>
        <w:gridCol w:w="1404"/>
        <w:gridCol w:w="1714"/>
      </w:tblGrid>
      <w:tr w:rsidR="004C1C23" w:rsidRPr="00CD2E98" w14:paraId="591BE7CC" w14:textId="77777777" w:rsidTr="00803F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681A0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№ з/п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7A6B3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Найменування заходів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2F71E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Виконавці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F2ECA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Термін виконання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2BCA5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Обсяги фінансування місцевого бюджету, грн</w:t>
            </w:r>
          </w:p>
        </w:tc>
      </w:tr>
      <w:tr w:rsidR="004C1C23" w:rsidRPr="00CD2E98" w14:paraId="19F2B362" w14:textId="77777777" w:rsidTr="00803F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5F7E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42B34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6035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3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7D75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EF826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5</w:t>
            </w:r>
          </w:p>
        </w:tc>
      </w:tr>
      <w:tr w:rsidR="004C1C23" w:rsidRPr="00CD2E98" w14:paraId="1F089756" w14:textId="77777777" w:rsidTr="00803FB5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86788" w14:textId="77777777" w:rsidR="004C1C23" w:rsidRPr="00E52AA7" w:rsidRDefault="004C1C23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Завдання №1 Забезпечення проведення ремонту об’єктів транспортної інфраструктури</w:t>
            </w:r>
          </w:p>
        </w:tc>
      </w:tr>
      <w:tr w:rsidR="004C1C23" w:rsidRPr="00CD2E98" w14:paraId="21A04719" w14:textId="77777777" w:rsidTr="00803FB5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8A4C" w14:textId="77777777" w:rsidR="004C1C23" w:rsidRPr="00E52AA7" w:rsidRDefault="004C1C23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Захід №1</w:t>
            </w:r>
            <w:r>
              <w:rPr>
                <w:rFonts w:ascii="Century" w:hAnsi="Century"/>
                <w:b/>
                <w:lang w:val="uk-UA"/>
              </w:rPr>
              <w:t xml:space="preserve">«Капітальний ремонт автомобільної дороги загального користування державного значення М-11 Львів-Шегині (на </w:t>
            </w:r>
            <w:proofErr w:type="spellStart"/>
            <w:r>
              <w:rPr>
                <w:rFonts w:ascii="Century" w:hAnsi="Century"/>
                <w:b/>
                <w:lang w:val="uk-UA"/>
              </w:rPr>
              <w:t>м.Краків</w:t>
            </w:r>
            <w:proofErr w:type="spellEnd"/>
            <w:r>
              <w:rPr>
                <w:rFonts w:ascii="Century" w:hAnsi="Century"/>
                <w:b/>
                <w:lang w:val="uk-UA"/>
              </w:rPr>
              <w:t xml:space="preserve">) на ділянках  </w:t>
            </w:r>
            <w:r w:rsidRPr="002C5A50">
              <w:rPr>
                <w:rFonts w:ascii="Century" w:hAnsi="Century"/>
                <w:b/>
                <w:lang w:val="uk-UA"/>
              </w:rPr>
              <w:t>км 9+128 - км 24+960, км 33+670 – км 48+900</w:t>
            </w:r>
            <w:r>
              <w:rPr>
                <w:rFonts w:ascii="Century" w:hAnsi="Century"/>
                <w:b/>
                <w:lang w:val="uk-UA"/>
              </w:rPr>
              <w:t xml:space="preserve">, Львівська область» (на умовах </w:t>
            </w:r>
            <w:proofErr w:type="spellStart"/>
            <w:r>
              <w:rPr>
                <w:rFonts w:ascii="Century" w:hAnsi="Century"/>
                <w:b/>
                <w:lang w:val="uk-UA"/>
              </w:rPr>
              <w:t>співфінасування</w:t>
            </w:r>
            <w:proofErr w:type="spellEnd"/>
            <w:r>
              <w:rPr>
                <w:rFonts w:ascii="Century" w:hAnsi="Century"/>
                <w:b/>
                <w:lang w:val="uk-UA"/>
              </w:rPr>
              <w:t xml:space="preserve"> проектних робіт на договірних засадах)</w:t>
            </w:r>
          </w:p>
        </w:tc>
      </w:tr>
      <w:tr w:rsidR="004C1C23" w:rsidRPr="00CD2E98" w14:paraId="3B70D847" w14:textId="77777777" w:rsidTr="00803F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5A7C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F6B4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М-11 Львів – Шегині на ділян</w:t>
            </w:r>
            <w:r>
              <w:rPr>
                <w:rFonts w:ascii="Century" w:hAnsi="Century"/>
                <w:lang w:val="uk-UA"/>
              </w:rPr>
              <w:t xml:space="preserve">ках </w:t>
            </w:r>
            <w:r w:rsidRPr="00E52AA7">
              <w:rPr>
                <w:rFonts w:ascii="Century" w:hAnsi="Century"/>
                <w:lang w:val="uk-UA"/>
              </w:rPr>
              <w:t xml:space="preserve">км </w:t>
            </w:r>
            <w:r w:rsidRPr="002C5A50">
              <w:rPr>
                <w:rFonts w:ascii="Century" w:hAnsi="Century"/>
                <w:lang w:val="uk-UA"/>
              </w:rPr>
              <w:t xml:space="preserve">9+128 </w:t>
            </w:r>
            <w:r w:rsidRPr="00CD2E98">
              <w:rPr>
                <w:rFonts w:ascii="Century" w:hAnsi="Century"/>
                <w:sz w:val="28"/>
                <w:szCs w:val="28"/>
                <w:lang w:val="uk-UA"/>
              </w:rPr>
              <w:t>–</w:t>
            </w:r>
            <w:r w:rsidRPr="002C5A50">
              <w:rPr>
                <w:rFonts w:ascii="Century" w:hAnsi="Century"/>
                <w:lang w:val="uk-UA"/>
              </w:rPr>
              <w:t xml:space="preserve"> км 24+960, км 33+670 – км 48+900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1EF3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Городоцька міська рада Львівської області, Служба автомобільних доріг у Львівській області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815AA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2023 рік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D5E0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150 000,00</w:t>
            </w:r>
          </w:p>
        </w:tc>
      </w:tr>
      <w:tr w:rsidR="004C1C23" w:rsidRPr="00CD2E98" w14:paraId="127B1775" w14:textId="77777777" w:rsidTr="00803FB5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F6D4" w14:textId="77777777" w:rsidR="004C1C23" w:rsidRPr="00E52AA7" w:rsidRDefault="004C1C23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Захід №2 Субвенція для обласного бюджету Львівської області  на поточний ремонт автомобільної дороги загального користування місцевого значення С140305 Городок-Угри</w:t>
            </w:r>
          </w:p>
        </w:tc>
      </w:tr>
      <w:tr w:rsidR="004C1C23" w:rsidRPr="00CD2E98" w14:paraId="62C11C95" w14:textId="77777777" w:rsidTr="00803F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FA179" w14:textId="77777777" w:rsidR="004C1C23" w:rsidRPr="00E52AA7" w:rsidRDefault="004C1C23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5ABF" w14:textId="77777777" w:rsidR="004C1C23" w:rsidRPr="00E52AA7" w:rsidRDefault="004C1C23" w:rsidP="00803FB5">
            <w:pPr>
              <w:rPr>
                <w:rFonts w:ascii="Century" w:hAnsi="Century"/>
                <w:b/>
                <w:lang w:val="uk-UA"/>
              </w:rPr>
            </w:pPr>
          </w:p>
          <w:p w14:paraId="64004FA4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С 140305 Городок-Угри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C22F6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Городоцька міська рада Львівської області, Департамент дорожнього господарства Львівської обласної військової адміністрації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63626" w14:textId="6F7C39A9" w:rsidR="004C1C23" w:rsidRPr="00E52AA7" w:rsidRDefault="0094686F" w:rsidP="0094686F">
            <w:pPr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 </w:t>
            </w:r>
            <w:r w:rsidR="004C1C23" w:rsidRPr="00E52AA7">
              <w:rPr>
                <w:rFonts w:ascii="Century" w:hAnsi="Century"/>
                <w:lang w:val="uk-UA"/>
              </w:rPr>
              <w:t>2023 рік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8102A" w14:textId="4DCB4915" w:rsidR="004C1C23" w:rsidRPr="00E52AA7" w:rsidRDefault="00180DF4" w:rsidP="00803FB5">
            <w:pPr>
              <w:jc w:val="both"/>
              <w:rPr>
                <w:rFonts w:ascii="Century" w:hAnsi="Century"/>
                <w:lang w:val="uk-UA"/>
              </w:rPr>
            </w:pPr>
            <w:r>
              <w:rPr>
                <w:rFonts w:ascii="Century" w:hAnsi="Century"/>
                <w:lang w:val="uk-UA"/>
              </w:rPr>
              <w:t>8 344 805,3</w:t>
            </w:r>
          </w:p>
        </w:tc>
      </w:tr>
      <w:tr w:rsidR="004C1C23" w:rsidRPr="00CD2E98" w14:paraId="31E92EA0" w14:textId="77777777" w:rsidTr="00803FB5"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26DC0" w14:textId="77777777" w:rsidR="004C1C23" w:rsidRPr="00E52AA7" w:rsidRDefault="004C1C23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b/>
                <w:lang w:val="uk-UA"/>
              </w:rPr>
              <w:t>Захід №3 Субвенція для обласного бюджету Львівської області  на поточний ремонт автомобільної дороги загального користування місцевого значення С140307 Городок-Лісна</w:t>
            </w:r>
          </w:p>
        </w:tc>
      </w:tr>
      <w:tr w:rsidR="004C1C23" w:rsidRPr="00CD2E98" w14:paraId="65E39405" w14:textId="77777777" w:rsidTr="00803FB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E7BBA" w14:textId="77777777" w:rsidR="004C1C23" w:rsidRPr="00E52AA7" w:rsidRDefault="004C1C23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D72FA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</w:p>
          <w:p w14:paraId="05C0A396" w14:textId="77777777" w:rsidR="004C1C23" w:rsidRPr="00E52AA7" w:rsidRDefault="004C1C23" w:rsidP="00803FB5">
            <w:pPr>
              <w:jc w:val="center"/>
              <w:rPr>
                <w:rFonts w:ascii="Century" w:hAnsi="Century"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С140307 Городок-Лісна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05EE6" w14:textId="77777777" w:rsidR="004C1C23" w:rsidRPr="00E52AA7" w:rsidRDefault="004C1C23" w:rsidP="00803FB5">
            <w:pPr>
              <w:jc w:val="center"/>
              <w:rPr>
                <w:rFonts w:ascii="Century" w:hAnsi="Century"/>
                <w:b/>
                <w:lang w:val="uk-UA"/>
              </w:rPr>
            </w:pPr>
            <w:r w:rsidRPr="00E52AA7">
              <w:rPr>
                <w:rFonts w:ascii="Century" w:hAnsi="Century"/>
                <w:lang w:val="uk-UA"/>
              </w:rPr>
              <w:t>Городоцька міська рада Львівської області,    Департамент дорожнього господарства Львівської  обласної військової адміністрації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57A3F" w14:textId="26F065C0" w:rsidR="004C1C23" w:rsidRPr="00E52AA7" w:rsidRDefault="0094686F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 </w:t>
            </w:r>
            <w:r w:rsidR="004C1C23" w:rsidRPr="00E52AA7">
              <w:rPr>
                <w:rFonts w:ascii="Century" w:hAnsi="Century"/>
                <w:lang w:val="uk-UA"/>
              </w:rPr>
              <w:t>2023 рік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F6A73" w14:textId="4D2302E3" w:rsidR="004C1C23" w:rsidRPr="00E52AA7" w:rsidRDefault="00180DF4" w:rsidP="00803FB5">
            <w:pPr>
              <w:jc w:val="both"/>
              <w:rPr>
                <w:rFonts w:ascii="Century" w:hAnsi="Century"/>
                <w:b/>
                <w:lang w:val="uk-UA"/>
              </w:rPr>
            </w:pPr>
            <w:r>
              <w:rPr>
                <w:rFonts w:ascii="Century" w:hAnsi="Century"/>
                <w:lang w:val="uk-UA"/>
              </w:rPr>
              <w:t xml:space="preserve"> 1 655 194,7</w:t>
            </w:r>
          </w:p>
        </w:tc>
      </w:tr>
    </w:tbl>
    <w:p w14:paraId="4D75E92E" w14:textId="77777777" w:rsidR="00964A25" w:rsidRDefault="00964A25" w:rsidP="004C1C23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6B26047" w14:textId="701414FC" w:rsidR="004C1C23" w:rsidRPr="00CD2E98" w:rsidRDefault="004C1C23" w:rsidP="004C1C23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>
        <w:rPr>
          <w:rFonts w:ascii="Century" w:hAnsi="Century"/>
          <w:b/>
          <w:sz w:val="28"/>
          <w:szCs w:val="28"/>
          <w:lang w:val="uk-UA"/>
        </w:rPr>
        <w:tab/>
        <w:t xml:space="preserve">           </w:t>
      </w:r>
      <w:r w:rsidRPr="00CD2E98">
        <w:rPr>
          <w:rFonts w:ascii="Century" w:hAnsi="Century"/>
          <w:b/>
          <w:sz w:val="28"/>
          <w:szCs w:val="28"/>
          <w:lang w:val="uk-UA"/>
        </w:rPr>
        <w:t>Микола Л</w:t>
      </w:r>
      <w:r>
        <w:rPr>
          <w:rFonts w:ascii="Century" w:hAnsi="Century"/>
          <w:b/>
          <w:sz w:val="28"/>
          <w:szCs w:val="28"/>
          <w:lang w:val="uk-UA"/>
        </w:rPr>
        <w:t>УПІЙ</w:t>
      </w:r>
    </w:p>
    <w:p w14:paraId="073CD23C" w14:textId="60A82955" w:rsidR="00032187" w:rsidRPr="00CD2E98" w:rsidRDefault="004C1C23" w:rsidP="004C1C23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</w:t>
      </w:r>
      <w:bookmarkEnd w:id="6"/>
    </w:p>
    <w:sectPr w:rsidR="00032187" w:rsidRPr="00CD2E98" w:rsidSect="003A6CA5">
      <w:footerReference w:type="default" r:id="rId9"/>
      <w:pgSz w:w="11906" w:h="16838"/>
      <w:pgMar w:top="1134" w:right="567" w:bottom="851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2F7C3" w14:textId="77777777" w:rsidR="00796838" w:rsidRDefault="00796838">
      <w:r>
        <w:separator/>
      </w:r>
    </w:p>
  </w:endnote>
  <w:endnote w:type="continuationSeparator" w:id="0">
    <w:p w14:paraId="4DAE174E" w14:textId="77777777" w:rsidR="00796838" w:rsidRDefault="00796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D97F" w14:textId="77777777" w:rsidR="00037218" w:rsidRDefault="0003721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25D1" w14:textId="77777777" w:rsidR="00796838" w:rsidRDefault="00796838">
      <w:r>
        <w:separator/>
      </w:r>
    </w:p>
  </w:footnote>
  <w:footnote w:type="continuationSeparator" w:id="0">
    <w:p w14:paraId="4B0516D0" w14:textId="77777777" w:rsidR="00796838" w:rsidRDefault="00796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9F13903"/>
    <w:multiLevelType w:val="hybridMultilevel"/>
    <w:tmpl w:val="4F3AF8F4"/>
    <w:lvl w:ilvl="0" w:tplc="5B96E956">
      <w:start w:val="2023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1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82483056">
    <w:abstractNumId w:val="0"/>
  </w:num>
  <w:num w:numId="2" w16cid:durableId="1438987634">
    <w:abstractNumId w:val="1"/>
  </w:num>
  <w:num w:numId="3" w16cid:durableId="1119689919">
    <w:abstractNumId w:val="2"/>
  </w:num>
  <w:num w:numId="4" w16cid:durableId="1163395279">
    <w:abstractNumId w:val="3"/>
  </w:num>
  <w:num w:numId="5" w16cid:durableId="89203713">
    <w:abstractNumId w:val="4"/>
  </w:num>
  <w:num w:numId="6" w16cid:durableId="695349780">
    <w:abstractNumId w:val="5"/>
  </w:num>
  <w:num w:numId="7" w16cid:durableId="371269811">
    <w:abstractNumId w:val="6"/>
  </w:num>
  <w:num w:numId="8" w16cid:durableId="1529759414">
    <w:abstractNumId w:val="7"/>
  </w:num>
  <w:num w:numId="9" w16cid:durableId="1406142887">
    <w:abstractNumId w:val="8"/>
  </w:num>
  <w:num w:numId="10" w16cid:durableId="742946426">
    <w:abstractNumId w:val="25"/>
  </w:num>
  <w:num w:numId="11" w16cid:durableId="476723271">
    <w:abstractNumId w:val="27"/>
  </w:num>
  <w:num w:numId="12" w16cid:durableId="1106582263">
    <w:abstractNumId w:val="16"/>
  </w:num>
  <w:num w:numId="13" w16cid:durableId="1190871686">
    <w:abstractNumId w:val="30"/>
  </w:num>
  <w:num w:numId="14" w16cid:durableId="1527333159">
    <w:abstractNumId w:val="31"/>
  </w:num>
  <w:num w:numId="15" w16cid:durableId="785537617">
    <w:abstractNumId w:val="10"/>
  </w:num>
  <w:num w:numId="16" w16cid:durableId="1501581666">
    <w:abstractNumId w:val="40"/>
  </w:num>
  <w:num w:numId="17" w16cid:durableId="1086876301">
    <w:abstractNumId w:val="36"/>
  </w:num>
  <w:num w:numId="18" w16cid:durableId="1005209058">
    <w:abstractNumId w:val="23"/>
  </w:num>
  <w:num w:numId="19" w16cid:durableId="209341681">
    <w:abstractNumId w:val="20"/>
  </w:num>
  <w:num w:numId="20" w16cid:durableId="1551109555">
    <w:abstractNumId w:val="24"/>
  </w:num>
  <w:num w:numId="21" w16cid:durableId="1104300104">
    <w:abstractNumId w:val="26"/>
  </w:num>
  <w:num w:numId="22" w16cid:durableId="976880660">
    <w:abstractNumId w:val="32"/>
  </w:num>
  <w:num w:numId="23" w16cid:durableId="1976255751">
    <w:abstractNumId w:val="12"/>
  </w:num>
  <w:num w:numId="24" w16cid:durableId="1144814464">
    <w:abstractNumId w:val="14"/>
  </w:num>
  <w:num w:numId="25" w16cid:durableId="1270236889">
    <w:abstractNumId w:val="28"/>
  </w:num>
  <w:num w:numId="26" w16cid:durableId="757869443">
    <w:abstractNumId w:val="22"/>
  </w:num>
  <w:num w:numId="27" w16cid:durableId="638268453">
    <w:abstractNumId w:val="29"/>
  </w:num>
  <w:num w:numId="28" w16cid:durableId="1687516640">
    <w:abstractNumId w:val="9"/>
  </w:num>
  <w:num w:numId="29" w16cid:durableId="325936737">
    <w:abstractNumId w:val="34"/>
  </w:num>
  <w:num w:numId="30" w16cid:durableId="1796215706">
    <w:abstractNumId w:val="15"/>
  </w:num>
  <w:num w:numId="31" w16cid:durableId="210966274">
    <w:abstractNumId w:val="33"/>
  </w:num>
  <w:num w:numId="32" w16cid:durableId="1335915955">
    <w:abstractNumId w:val="42"/>
  </w:num>
  <w:num w:numId="33" w16cid:durableId="333531180">
    <w:abstractNumId w:val="17"/>
  </w:num>
  <w:num w:numId="34" w16cid:durableId="9183477">
    <w:abstractNumId w:val="21"/>
  </w:num>
  <w:num w:numId="35" w16cid:durableId="556091724">
    <w:abstractNumId w:val="13"/>
  </w:num>
  <w:num w:numId="36" w16cid:durableId="852303705">
    <w:abstractNumId w:val="39"/>
  </w:num>
  <w:num w:numId="37" w16cid:durableId="1119374450">
    <w:abstractNumId w:val="38"/>
  </w:num>
  <w:num w:numId="38" w16cid:durableId="2123567813">
    <w:abstractNumId w:val="11"/>
  </w:num>
  <w:num w:numId="39" w16cid:durableId="1575552076">
    <w:abstractNumId w:val="37"/>
  </w:num>
  <w:num w:numId="40" w16cid:durableId="1026641828">
    <w:abstractNumId w:val="41"/>
  </w:num>
  <w:num w:numId="41" w16cid:durableId="208492973">
    <w:abstractNumId w:val="35"/>
  </w:num>
  <w:num w:numId="42" w16cid:durableId="1123157243">
    <w:abstractNumId w:val="18"/>
  </w:num>
  <w:num w:numId="43" w16cid:durableId="220408471">
    <w:abstractNumId w:val="3"/>
    <w:lvlOverride w:ilvl="0">
      <w:startOverride w:val="1"/>
    </w:lvlOverride>
  </w:num>
  <w:num w:numId="44" w16cid:durableId="149556095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3932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340E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9591C"/>
    <w:rsid w:val="000A1F2D"/>
    <w:rsid w:val="000A2E54"/>
    <w:rsid w:val="000B2DC8"/>
    <w:rsid w:val="000B33C0"/>
    <w:rsid w:val="000B48BC"/>
    <w:rsid w:val="000B57F3"/>
    <w:rsid w:val="000C13DA"/>
    <w:rsid w:val="000C2978"/>
    <w:rsid w:val="000C3000"/>
    <w:rsid w:val="000C7CEC"/>
    <w:rsid w:val="000D0454"/>
    <w:rsid w:val="000D1724"/>
    <w:rsid w:val="000D3024"/>
    <w:rsid w:val="000D450B"/>
    <w:rsid w:val="000D50B4"/>
    <w:rsid w:val="000D6DCE"/>
    <w:rsid w:val="000E0A15"/>
    <w:rsid w:val="000E3A11"/>
    <w:rsid w:val="000E43D5"/>
    <w:rsid w:val="000E4A25"/>
    <w:rsid w:val="000E683E"/>
    <w:rsid w:val="000E74EE"/>
    <w:rsid w:val="000F3A6B"/>
    <w:rsid w:val="000F51E4"/>
    <w:rsid w:val="00101D57"/>
    <w:rsid w:val="001025EF"/>
    <w:rsid w:val="00103B17"/>
    <w:rsid w:val="0010431B"/>
    <w:rsid w:val="00104337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532A"/>
    <w:rsid w:val="00137A0E"/>
    <w:rsid w:val="00137BAD"/>
    <w:rsid w:val="00137C28"/>
    <w:rsid w:val="001403F8"/>
    <w:rsid w:val="001410E1"/>
    <w:rsid w:val="0014164E"/>
    <w:rsid w:val="00142017"/>
    <w:rsid w:val="00142298"/>
    <w:rsid w:val="001435FB"/>
    <w:rsid w:val="0014451A"/>
    <w:rsid w:val="00144DEF"/>
    <w:rsid w:val="00147F7B"/>
    <w:rsid w:val="0015137A"/>
    <w:rsid w:val="0015177D"/>
    <w:rsid w:val="00151B53"/>
    <w:rsid w:val="00153093"/>
    <w:rsid w:val="0016306F"/>
    <w:rsid w:val="00163287"/>
    <w:rsid w:val="00164F87"/>
    <w:rsid w:val="001659AF"/>
    <w:rsid w:val="001706D4"/>
    <w:rsid w:val="00173730"/>
    <w:rsid w:val="001747F0"/>
    <w:rsid w:val="0017703F"/>
    <w:rsid w:val="00180DF4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7278"/>
    <w:rsid w:val="001B0DE1"/>
    <w:rsid w:val="001B11FD"/>
    <w:rsid w:val="001B17DB"/>
    <w:rsid w:val="001B3693"/>
    <w:rsid w:val="001B77C6"/>
    <w:rsid w:val="001C08A7"/>
    <w:rsid w:val="001C56D2"/>
    <w:rsid w:val="001C60FA"/>
    <w:rsid w:val="001C6B11"/>
    <w:rsid w:val="001D0406"/>
    <w:rsid w:val="001D1D9E"/>
    <w:rsid w:val="001D2151"/>
    <w:rsid w:val="001D2A75"/>
    <w:rsid w:val="001E082E"/>
    <w:rsid w:val="001E1B33"/>
    <w:rsid w:val="001E332A"/>
    <w:rsid w:val="001F13D8"/>
    <w:rsid w:val="001F2D54"/>
    <w:rsid w:val="001F30F5"/>
    <w:rsid w:val="001F5DD9"/>
    <w:rsid w:val="001F79A7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0D5D"/>
    <w:rsid w:val="0024361F"/>
    <w:rsid w:val="00244D97"/>
    <w:rsid w:val="00246646"/>
    <w:rsid w:val="00251817"/>
    <w:rsid w:val="00253EA7"/>
    <w:rsid w:val="002576BD"/>
    <w:rsid w:val="002605CB"/>
    <w:rsid w:val="00262DB7"/>
    <w:rsid w:val="0026370F"/>
    <w:rsid w:val="00263E90"/>
    <w:rsid w:val="00266EFA"/>
    <w:rsid w:val="002702D7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283C"/>
    <w:rsid w:val="00293CAE"/>
    <w:rsid w:val="00293EF1"/>
    <w:rsid w:val="00295026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5A50"/>
    <w:rsid w:val="002C6DE3"/>
    <w:rsid w:val="002D10B7"/>
    <w:rsid w:val="002D1AA1"/>
    <w:rsid w:val="002D3B75"/>
    <w:rsid w:val="002D4622"/>
    <w:rsid w:val="002E204D"/>
    <w:rsid w:val="002E2E5B"/>
    <w:rsid w:val="002E31D8"/>
    <w:rsid w:val="002E3A30"/>
    <w:rsid w:val="002E64B2"/>
    <w:rsid w:val="002F2381"/>
    <w:rsid w:val="002F65EF"/>
    <w:rsid w:val="002F682F"/>
    <w:rsid w:val="002F6BCE"/>
    <w:rsid w:val="002F7F54"/>
    <w:rsid w:val="00300203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271FA"/>
    <w:rsid w:val="00334386"/>
    <w:rsid w:val="00336897"/>
    <w:rsid w:val="00337890"/>
    <w:rsid w:val="0034077B"/>
    <w:rsid w:val="00343218"/>
    <w:rsid w:val="00344D07"/>
    <w:rsid w:val="00345E8C"/>
    <w:rsid w:val="003465D7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286"/>
    <w:rsid w:val="003927E6"/>
    <w:rsid w:val="003939CB"/>
    <w:rsid w:val="003953F1"/>
    <w:rsid w:val="00396A75"/>
    <w:rsid w:val="003A1BE7"/>
    <w:rsid w:val="003A4A03"/>
    <w:rsid w:val="003A62A3"/>
    <w:rsid w:val="003A69E4"/>
    <w:rsid w:val="003A6CA5"/>
    <w:rsid w:val="003B6299"/>
    <w:rsid w:val="003B753A"/>
    <w:rsid w:val="003C5FBC"/>
    <w:rsid w:val="003C6ACB"/>
    <w:rsid w:val="003D3778"/>
    <w:rsid w:val="003D7FCE"/>
    <w:rsid w:val="003E2319"/>
    <w:rsid w:val="003E3188"/>
    <w:rsid w:val="003E4910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3EB8"/>
    <w:rsid w:val="00420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14F9"/>
    <w:rsid w:val="00497312"/>
    <w:rsid w:val="00497C4E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86E"/>
    <w:rsid w:val="004C1B26"/>
    <w:rsid w:val="004C1C23"/>
    <w:rsid w:val="004C30CC"/>
    <w:rsid w:val="004C32FC"/>
    <w:rsid w:val="004C3C8A"/>
    <w:rsid w:val="004C426F"/>
    <w:rsid w:val="004C4644"/>
    <w:rsid w:val="004C57A9"/>
    <w:rsid w:val="004C68BE"/>
    <w:rsid w:val="004C73B7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389D"/>
    <w:rsid w:val="00546BD8"/>
    <w:rsid w:val="0054738C"/>
    <w:rsid w:val="00552CCD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29A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1A5B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DC9"/>
    <w:rsid w:val="00672EE8"/>
    <w:rsid w:val="00672EEE"/>
    <w:rsid w:val="006773B0"/>
    <w:rsid w:val="00681011"/>
    <w:rsid w:val="00691869"/>
    <w:rsid w:val="006918B0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072C1"/>
    <w:rsid w:val="007205AB"/>
    <w:rsid w:val="00721D30"/>
    <w:rsid w:val="00724342"/>
    <w:rsid w:val="0072438C"/>
    <w:rsid w:val="00724F52"/>
    <w:rsid w:val="007258B8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0216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1EAE"/>
    <w:rsid w:val="00796838"/>
    <w:rsid w:val="007A2612"/>
    <w:rsid w:val="007A329F"/>
    <w:rsid w:val="007A6E59"/>
    <w:rsid w:val="007B02B1"/>
    <w:rsid w:val="007B15D0"/>
    <w:rsid w:val="007B332D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3C6F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178D7"/>
    <w:rsid w:val="00820DA7"/>
    <w:rsid w:val="00824B80"/>
    <w:rsid w:val="00827150"/>
    <w:rsid w:val="00827301"/>
    <w:rsid w:val="00830789"/>
    <w:rsid w:val="008327E9"/>
    <w:rsid w:val="008350BB"/>
    <w:rsid w:val="00836325"/>
    <w:rsid w:val="00844D1A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DB0"/>
    <w:rsid w:val="0088021A"/>
    <w:rsid w:val="0088024B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4FF4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6284"/>
    <w:rsid w:val="008D7A29"/>
    <w:rsid w:val="008E1644"/>
    <w:rsid w:val="008E29F5"/>
    <w:rsid w:val="008E2FAB"/>
    <w:rsid w:val="008E4423"/>
    <w:rsid w:val="008E4873"/>
    <w:rsid w:val="008F0CA1"/>
    <w:rsid w:val="008F3928"/>
    <w:rsid w:val="008F487A"/>
    <w:rsid w:val="009022F6"/>
    <w:rsid w:val="0090551D"/>
    <w:rsid w:val="009065A3"/>
    <w:rsid w:val="00910C7A"/>
    <w:rsid w:val="009115F3"/>
    <w:rsid w:val="00916E07"/>
    <w:rsid w:val="0092093B"/>
    <w:rsid w:val="00922C5D"/>
    <w:rsid w:val="00923294"/>
    <w:rsid w:val="00931743"/>
    <w:rsid w:val="00931D13"/>
    <w:rsid w:val="00935D23"/>
    <w:rsid w:val="00937AC1"/>
    <w:rsid w:val="00940C66"/>
    <w:rsid w:val="009411B3"/>
    <w:rsid w:val="0094258F"/>
    <w:rsid w:val="009435BB"/>
    <w:rsid w:val="00943B37"/>
    <w:rsid w:val="0094419B"/>
    <w:rsid w:val="0094686F"/>
    <w:rsid w:val="00952496"/>
    <w:rsid w:val="00957505"/>
    <w:rsid w:val="009576DC"/>
    <w:rsid w:val="00962D87"/>
    <w:rsid w:val="009631C1"/>
    <w:rsid w:val="00963CFD"/>
    <w:rsid w:val="00964A25"/>
    <w:rsid w:val="00970AED"/>
    <w:rsid w:val="00971C7A"/>
    <w:rsid w:val="009731D2"/>
    <w:rsid w:val="0097482B"/>
    <w:rsid w:val="00975D67"/>
    <w:rsid w:val="00981055"/>
    <w:rsid w:val="00981A85"/>
    <w:rsid w:val="00982385"/>
    <w:rsid w:val="00983052"/>
    <w:rsid w:val="009857B8"/>
    <w:rsid w:val="009868BD"/>
    <w:rsid w:val="00993DEC"/>
    <w:rsid w:val="009945B9"/>
    <w:rsid w:val="0099609D"/>
    <w:rsid w:val="00996520"/>
    <w:rsid w:val="00996B1A"/>
    <w:rsid w:val="009A07D5"/>
    <w:rsid w:val="009A1EC7"/>
    <w:rsid w:val="009A3EBF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12C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E2733"/>
    <w:rsid w:val="009E2ECB"/>
    <w:rsid w:val="009F05D1"/>
    <w:rsid w:val="009F1909"/>
    <w:rsid w:val="009F228C"/>
    <w:rsid w:val="009F2BA1"/>
    <w:rsid w:val="009F5069"/>
    <w:rsid w:val="009F79C2"/>
    <w:rsid w:val="00A01318"/>
    <w:rsid w:val="00A017AD"/>
    <w:rsid w:val="00A01956"/>
    <w:rsid w:val="00A02792"/>
    <w:rsid w:val="00A02EC1"/>
    <w:rsid w:val="00A04332"/>
    <w:rsid w:val="00A06052"/>
    <w:rsid w:val="00A07A0D"/>
    <w:rsid w:val="00A1253C"/>
    <w:rsid w:val="00A129B9"/>
    <w:rsid w:val="00A130BD"/>
    <w:rsid w:val="00A1524E"/>
    <w:rsid w:val="00A16669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2473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0C2A"/>
    <w:rsid w:val="00AC0D74"/>
    <w:rsid w:val="00AC1ABD"/>
    <w:rsid w:val="00AC4E04"/>
    <w:rsid w:val="00AC6288"/>
    <w:rsid w:val="00AC678B"/>
    <w:rsid w:val="00AC7683"/>
    <w:rsid w:val="00AC7D3E"/>
    <w:rsid w:val="00AD1D47"/>
    <w:rsid w:val="00AD47A3"/>
    <w:rsid w:val="00AD775C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2E1E"/>
    <w:rsid w:val="00B23AD4"/>
    <w:rsid w:val="00B258E8"/>
    <w:rsid w:val="00B30368"/>
    <w:rsid w:val="00B3134F"/>
    <w:rsid w:val="00B33FA1"/>
    <w:rsid w:val="00B36862"/>
    <w:rsid w:val="00B3744F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3A37"/>
    <w:rsid w:val="00B74205"/>
    <w:rsid w:val="00B752A7"/>
    <w:rsid w:val="00B80AEF"/>
    <w:rsid w:val="00B80F26"/>
    <w:rsid w:val="00B846F9"/>
    <w:rsid w:val="00B85FF2"/>
    <w:rsid w:val="00B92226"/>
    <w:rsid w:val="00B93B07"/>
    <w:rsid w:val="00B951E8"/>
    <w:rsid w:val="00BA0271"/>
    <w:rsid w:val="00BA1290"/>
    <w:rsid w:val="00BA213A"/>
    <w:rsid w:val="00BA6046"/>
    <w:rsid w:val="00BA6472"/>
    <w:rsid w:val="00BB07B2"/>
    <w:rsid w:val="00BB329D"/>
    <w:rsid w:val="00BC0106"/>
    <w:rsid w:val="00BC0720"/>
    <w:rsid w:val="00BC096B"/>
    <w:rsid w:val="00BC171E"/>
    <w:rsid w:val="00BC4B5E"/>
    <w:rsid w:val="00BC5B05"/>
    <w:rsid w:val="00BC7FAE"/>
    <w:rsid w:val="00BD0459"/>
    <w:rsid w:val="00BD0797"/>
    <w:rsid w:val="00BE48E7"/>
    <w:rsid w:val="00BE64C3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0FCC"/>
    <w:rsid w:val="00C7201A"/>
    <w:rsid w:val="00C72423"/>
    <w:rsid w:val="00C74950"/>
    <w:rsid w:val="00C75CAA"/>
    <w:rsid w:val="00C803F2"/>
    <w:rsid w:val="00C80D22"/>
    <w:rsid w:val="00C81177"/>
    <w:rsid w:val="00C847F8"/>
    <w:rsid w:val="00C856EB"/>
    <w:rsid w:val="00C85DFB"/>
    <w:rsid w:val="00C860DD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AEF"/>
    <w:rsid w:val="00CB6B9D"/>
    <w:rsid w:val="00CB6CA7"/>
    <w:rsid w:val="00CB7DB5"/>
    <w:rsid w:val="00CC18A1"/>
    <w:rsid w:val="00CC1CEF"/>
    <w:rsid w:val="00CC2F34"/>
    <w:rsid w:val="00CC7B2C"/>
    <w:rsid w:val="00CC7F4B"/>
    <w:rsid w:val="00CD0108"/>
    <w:rsid w:val="00CD1A60"/>
    <w:rsid w:val="00CD2E98"/>
    <w:rsid w:val="00CD3168"/>
    <w:rsid w:val="00CD3E49"/>
    <w:rsid w:val="00CE339F"/>
    <w:rsid w:val="00CE3824"/>
    <w:rsid w:val="00CE4169"/>
    <w:rsid w:val="00CE765A"/>
    <w:rsid w:val="00CE7E7F"/>
    <w:rsid w:val="00CF126C"/>
    <w:rsid w:val="00D0176B"/>
    <w:rsid w:val="00D01794"/>
    <w:rsid w:val="00D03560"/>
    <w:rsid w:val="00D11ADE"/>
    <w:rsid w:val="00D130A5"/>
    <w:rsid w:val="00D217BC"/>
    <w:rsid w:val="00D22CA9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4C52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7BC"/>
    <w:rsid w:val="00DA188F"/>
    <w:rsid w:val="00DA2B38"/>
    <w:rsid w:val="00DA3434"/>
    <w:rsid w:val="00DA39E9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E61A3"/>
    <w:rsid w:val="00DF0BB1"/>
    <w:rsid w:val="00DF1691"/>
    <w:rsid w:val="00DF18CE"/>
    <w:rsid w:val="00DF37C1"/>
    <w:rsid w:val="00DF46A6"/>
    <w:rsid w:val="00DF502F"/>
    <w:rsid w:val="00DF5943"/>
    <w:rsid w:val="00DF5FC6"/>
    <w:rsid w:val="00E04125"/>
    <w:rsid w:val="00E05000"/>
    <w:rsid w:val="00E0562C"/>
    <w:rsid w:val="00E05FF1"/>
    <w:rsid w:val="00E07FB7"/>
    <w:rsid w:val="00E11277"/>
    <w:rsid w:val="00E1251F"/>
    <w:rsid w:val="00E15B64"/>
    <w:rsid w:val="00E1644C"/>
    <w:rsid w:val="00E17AF3"/>
    <w:rsid w:val="00E17AF8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2AA7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21FA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651E"/>
    <w:rsid w:val="00ED0D8A"/>
    <w:rsid w:val="00ED12FF"/>
    <w:rsid w:val="00ED1FA2"/>
    <w:rsid w:val="00ED23AB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0E36"/>
    <w:rsid w:val="00F01521"/>
    <w:rsid w:val="00F059B6"/>
    <w:rsid w:val="00F0697E"/>
    <w:rsid w:val="00F115D3"/>
    <w:rsid w:val="00F16AB3"/>
    <w:rsid w:val="00F24ADD"/>
    <w:rsid w:val="00F24DA6"/>
    <w:rsid w:val="00F26E1D"/>
    <w:rsid w:val="00F31536"/>
    <w:rsid w:val="00F32FB1"/>
    <w:rsid w:val="00F33BAA"/>
    <w:rsid w:val="00F3456A"/>
    <w:rsid w:val="00F34E7E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0A4E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4D41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479A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96EB0"/>
  <w15:docId w15:val="{CA2585C0-D7C7-48C4-8E23-5ADCCD60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D74C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D74C52"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  <w:rsid w:val="00D74C52"/>
  </w:style>
  <w:style w:type="character" w:customStyle="1" w:styleId="WW8Num1z0">
    <w:name w:val="WW8Num1z0"/>
    <w:rsid w:val="00D74C52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sid w:val="00D74C52"/>
    <w:rPr>
      <w:rFonts w:ascii="Wingdings" w:hAnsi="Wingdings" w:cs="Wingdings"/>
      <w:lang w:val="uk-UA"/>
    </w:rPr>
  </w:style>
  <w:style w:type="character" w:customStyle="1" w:styleId="WW8Num2z1">
    <w:name w:val="WW8Num2z1"/>
    <w:rsid w:val="00D74C52"/>
    <w:rPr>
      <w:rFonts w:ascii="Courier New" w:hAnsi="Courier New" w:cs="Courier New"/>
    </w:rPr>
  </w:style>
  <w:style w:type="character" w:customStyle="1" w:styleId="WW8Num3z0">
    <w:name w:val="WW8Num3z0"/>
    <w:rsid w:val="00D74C52"/>
    <w:rPr>
      <w:rFonts w:cs="Times New Roman"/>
    </w:rPr>
  </w:style>
  <w:style w:type="character" w:customStyle="1" w:styleId="WW8Num4z0">
    <w:name w:val="WW8Num4z0"/>
    <w:rsid w:val="00D74C52"/>
    <w:rPr>
      <w:lang w:val="uk-UA"/>
    </w:rPr>
  </w:style>
  <w:style w:type="character" w:customStyle="1" w:styleId="WW8Num6z0">
    <w:name w:val="WW8Num6z0"/>
    <w:rsid w:val="00D74C52"/>
    <w:rPr>
      <w:lang w:val="uk-UA"/>
    </w:rPr>
  </w:style>
  <w:style w:type="character" w:customStyle="1" w:styleId="WW8Num3z1">
    <w:name w:val="WW8Num3z1"/>
    <w:rsid w:val="00D74C52"/>
    <w:rPr>
      <w:rFonts w:cs="Times New Roman"/>
      <w:sz w:val="28"/>
      <w:szCs w:val="28"/>
      <w:lang w:val="uk-UA"/>
    </w:rPr>
  </w:style>
  <w:style w:type="character" w:customStyle="1" w:styleId="WW8Num5z0">
    <w:name w:val="WW8Num5z0"/>
    <w:rsid w:val="00D74C52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sid w:val="00D74C52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  <w:rsid w:val="00D74C52"/>
  </w:style>
  <w:style w:type="character" w:customStyle="1" w:styleId="WW8Num8z1">
    <w:name w:val="WW8Num8z1"/>
    <w:rsid w:val="00D74C52"/>
  </w:style>
  <w:style w:type="character" w:customStyle="1" w:styleId="WW8Num8z2">
    <w:name w:val="WW8Num8z2"/>
    <w:rsid w:val="00D74C52"/>
  </w:style>
  <w:style w:type="character" w:customStyle="1" w:styleId="WW8Num8z3">
    <w:name w:val="WW8Num8z3"/>
    <w:rsid w:val="00D74C52"/>
  </w:style>
  <w:style w:type="character" w:customStyle="1" w:styleId="WW8Num9z0">
    <w:name w:val="WW8Num9z0"/>
    <w:rsid w:val="00D74C52"/>
  </w:style>
  <w:style w:type="character" w:customStyle="1" w:styleId="WW8Num12z1">
    <w:name w:val="WW8Num12z1"/>
    <w:rsid w:val="00D74C52"/>
  </w:style>
  <w:style w:type="character" w:customStyle="1" w:styleId="WW8Num15z0">
    <w:name w:val="WW8Num15z0"/>
    <w:rsid w:val="00D74C52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D74C52"/>
    <w:rPr>
      <w:rFonts w:ascii="Courier New" w:hAnsi="Courier New" w:cs="Courier New"/>
    </w:rPr>
  </w:style>
  <w:style w:type="character" w:customStyle="1" w:styleId="WW8Num15z2">
    <w:name w:val="WW8Num15z2"/>
    <w:rsid w:val="00D74C52"/>
    <w:rPr>
      <w:rFonts w:ascii="Wingdings" w:hAnsi="Wingdings" w:cs="Wingdings"/>
    </w:rPr>
  </w:style>
  <w:style w:type="character" w:customStyle="1" w:styleId="WW8Num15z3">
    <w:name w:val="WW8Num15z3"/>
    <w:rsid w:val="00D74C52"/>
    <w:rPr>
      <w:rFonts w:ascii="Symbol" w:hAnsi="Symbol" w:cs="Symbol"/>
    </w:rPr>
  </w:style>
  <w:style w:type="character" w:customStyle="1" w:styleId="WW8Num16z0">
    <w:name w:val="WW8Num16z0"/>
    <w:rsid w:val="00D74C52"/>
    <w:rPr>
      <w:rFonts w:ascii="Times New Roman" w:eastAsia="Calibri" w:hAnsi="Times New Roman" w:cs="Times New Roman"/>
    </w:rPr>
  </w:style>
  <w:style w:type="character" w:customStyle="1" w:styleId="WW8Num16z1">
    <w:name w:val="WW8Num16z1"/>
    <w:rsid w:val="00D74C52"/>
    <w:rPr>
      <w:rFonts w:ascii="Courier New" w:hAnsi="Courier New" w:cs="Courier New"/>
    </w:rPr>
  </w:style>
  <w:style w:type="character" w:customStyle="1" w:styleId="WW8Num16z2">
    <w:name w:val="WW8Num16z2"/>
    <w:rsid w:val="00D74C52"/>
    <w:rPr>
      <w:rFonts w:ascii="Wingdings" w:hAnsi="Wingdings" w:cs="Wingdings"/>
    </w:rPr>
  </w:style>
  <w:style w:type="character" w:customStyle="1" w:styleId="WW8Num16z3">
    <w:name w:val="WW8Num16z3"/>
    <w:rsid w:val="00D74C52"/>
    <w:rPr>
      <w:rFonts w:ascii="Symbol" w:hAnsi="Symbol" w:cs="Symbol"/>
    </w:rPr>
  </w:style>
  <w:style w:type="character" w:customStyle="1" w:styleId="20">
    <w:name w:val="Основной шрифт абзаца2"/>
    <w:rsid w:val="00D74C52"/>
  </w:style>
  <w:style w:type="character" w:customStyle="1" w:styleId="WW8Num1z1">
    <w:name w:val="WW8Num1z1"/>
    <w:rsid w:val="00D74C52"/>
  </w:style>
  <w:style w:type="character" w:customStyle="1" w:styleId="WW8Num1z2">
    <w:name w:val="WW8Num1z2"/>
    <w:rsid w:val="00D74C52"/>
  </w:style>
  <w:style w:type="character" w:customStyle="1" w:styleId="WW8Num1z3">
    <w:name w:val="WW8Num1z3"/>
    <w:rsid w:val="00D74C52"/>
  </w:style>
  <w:style w:type="character" w:customStyle="1" w:styleId="WW8Num1z4">
    <w:name w:val="WW8Num1z4"/>
    <w:rsid w:val="00D74C52"/>
  </w:style>
  <w:style w:type="character" w:customStyle="1" w:styleId="WW8Num1z5">
    <w:name w:val="WW8Num1z5"/>
    <w:rsid w:val="00D74C52"/>
  </w:style>
  <w:style w:type="character" w:customStyle="1" w:styleId="WW8Num1z6">
    <w:name w:val="WW8Num1z6"/>
    <w:rsid w:val="00D74C52"/>
  </w:style>
  <w:style w:type="character" w:customStyle="1" w:styleId="WW8Num1z7">
    <w:name w:val="WW8Num1z7"/>
    <w:rsid w:val="00D74C52"/>
  </w:style>
  <w:style w:type="character" w:customStyle="1" w:styleId="WW8Num1z8">
    <w:name w:val="WW8Num1z8"/>
    <w:rsid w:val="00D74C52"/>
  </w:style>
  <w:style w:type="character" w:customStyle="1" w:styleId="WW8Num3z2">
    <w:name w:val="WW8Num3z2"/>
    <w:rsid w:val="00D74C52"/>
  </w:style>
  <w:style w:type="character" w:customStyle="1" w:styleId="WW8Num3z3">
    <w:name w:val="WW8Num3z3"/>
    <w:rsid w:val="00D74C52"/>
  </w:style>
  <w:style w:type="character" w:customStyle="1" w:styleId="WW8Num3z4">
    <w:name w:val="WW8Num3z4"/>
    <w:rsid w:val="00D74C52"/>
  </w:style>
  <w:style w:type="character" w:customStyle="1" w:styleId="WW8Num3z5">
    <w:name w:val="WW8Num3z5"/>
    <w:rsid w:val="00D74C52"/>
  </w:style>
  <w:style w:type="character" w:customStyle="1" w:styleId="WW8Num3z6">
    <w:name w:val="WW8Num3z6"/>
    <w:rsid w:val="00D74C52"/>
  </w:style>
  <w:style w:type="character" w:customStyle="1" w:styleId="WW8Num3z7">
    <w:name w:val="WW8Num3z7"/>
    <w:rsid w:val="00D74C52"/>
  </w:style>
  <w:style w:type="character" w:customStyle="1" w:styleId="WW8Num3z8">
    <w:name w:val="WW8Num3z8"/>
    <w:rsid w:val="00D74C52"/>
  </w:style>
  <w:style w:type="character" w:customStyle="1" w:styleId="WW8Num7z1">
    <w:name w:val="WW8Num7z1"/>
    <w:rsid w:val="00D74C52"/>
  </w:style>
  <w:style w:type="character" w:customStyle="1" w:styleId="WW8Num7z2">
    <w:name w:val="WW8Num7z2"/>
    <w:rsid w:val="00D74C52"/>
  </w:style>
  <w:style w:type="character" w:customStyle="1" w:styleId="WW8Num7z3">
    <w:name w:val="WW8Num7z3"/>
    <w:rsid w:val="00D74C52"/>
  </w:style>
  <w:style w:type="character" w:customStyle="1" w:styleId="WW8Num7z4">
    <w:name w:val="WW8Num7z4"/>
    <w:rsid w:val="00D74C52"/>
  </w:style>
  <w:style w:type="character" w:customStyle="1" w:styleId="WW8Num7z5">
    <w:name w:val="WW8Num7z5"/>
    <w:rsid w:val="00D74C52"/>
  </w:style>
  <w:style w:type="character" w:customStyle="1" w:styleId="WW8Num7z6">
    <w:name w:val="WW8Num7z6"/>
    <w:rsid w:val="00D74C52"/>
  </w:style>
  <w:style w:type="character" w:customStyle="1" w:styleId="WW8Num7z7">
    <w:name w:val="WW8Num7z7"/>
    <w:rsid w:val="00D74C52"/>
  </w:style>
  <w:style w:type="character" w:customStyle="1" w:styleId="WW8Num7z8">
    <w:name w:val="WW8Num7z8"/>
    <w:rsid w:val="00D74C52"/>
  </w:style>
  <w:style w:type="character" w:customStyle="1" w:styleId="WW8Num8z4">
    <w:name w:val="WW8Num8z4"/>
    <w:rsid w:val="00D74C52"/>
  </w:style>
  <w:style w:type="character" w:customStyle="1" w:styleId="WW8Num8z5">
    <w:name w:val="WW8Num8z5"/>
    <w:rsid w:val="00D74C52"/>
  </w:style>
  <w:style w:type="character" w:customStyle="1" w:styleId="WW8Num8z6">
    <w:name w:val="WW8Num8z6"/>
    <w:rsid w:val="00D74C52"/>
  </w:style>
  <w:style w:type="character" w:customStyle="1" w:styleId="WW8Num8z7">
    <w:name w:val="WW8Num8z7"/>
    <w:rsid w:val="00D74C52"/>
  </w:style>
  <w:style w:type="character" w:customStyle="1" w:styleId="WW8Num8z8">
    <w:name w:val="WW8Num8z8"/>
    <w:rsid w:val="00D74C52"/>
  </w:style>
  <w:style w:type="character" w:customStyle="1" w:styleId="WW8Num9z1">
    <w:name w:val="WW8Num9z1"/>
    <w:rsid w:val="00D74C52"/>
  </w:style>
  <w:style w:type="character" w:customStyle="1" w:styleId="WW8Num9z2">
    <w:name w:val="WW8Num9z2"/>
    <w:rsid w:val="00D74C52"/>
  </w:style>
  <w:style w:type="character" w:customStyle="1" w:styleId="WW8Num9z3">
    <w:name w:val="WW8Num9z3"/>
    <w:rsid w:val="00D74C52"/>
  </w:style>
  <w:style w:type="character" w:customStyle="1" w:styleId="WW8Num9z4">
    <w:name w:val="WW8Num9z4"/>
    <w:rsid w:val="00D74C52"/>
  </w:style>
  <w:style w:type="character" w:customStyle="1" w:styleId="WW8Num9z5">
    <w:name w:val="WW8Num9z5"/>
    <w:rsid w:val="00D74C52"/>
  </w:style>
  <w:style w:type="character" w:customStyle="1" w:styleId="WW8Num9z6">
    <w:name w:val="WW8Num9z6"/>
    <w:rsid w:val="00D74C52"/>
  </w:style>
  <w:style w:type="character" w:customStyle="1" w:styleId="WW8Num9z7">
    <w:name w:val="WW8Num9z7"/>
    <w:rsid w:val="00D74C52"/>
  </w:style>
  <w:style w:type="character" w:customStyle="1" w:styleId="WW8Num9z8">
    <w:name w:val="WW8Num9z8"/>
    <w:rsid w:val="00D74C52"/>
  </w:style>
  <w:style w:type="character" w:customStyle="1" w:styleId="WW8Num10z0">
    <w:name w:val="WW8Num10z0"/>
    <w:rsid w:val="00D74C52"/>
    <w:rPr>
      <w:rFonts w:ascii="Symbol" w:eastAsia="Times New Roman" w:hAnsi="Symbol" w:cs="Times New Roman"/>
    </w:rPr>
  </w:style>
  <w:style w:type="character" w:customStyle="1" w:styleId="WW8Num10z1">
    <w:name w:val="WW8Num10z1"/>
    <w:rsid w:val="00D74C52"/>
    <w:rPr>
      <w:rFonts w:ascii="Courier New" w:hAnsi="Courier New" w:cs="Courier New"/>
    </w:rPr>
  </w:style>
  <w:style w:type="character" w:customStyle="1" w:styleId="WW8Num10z2">
    <w:name w:val="WW8Num10z2"/>
    <w:rsid w:val="00D74C52"/>
    <w:rPr>
      <w:rFonts w:ascii="Wingdings" w:hAnsi="Wingdings" w:cs="Wingdings"/>
    </w:rPr>
  </w:style>
  <w:style w:type="character" w:customStyle="1" w:styleId="WW8Num10z3">
    <w:name w:val="WW8Num10z3"/>
    <w:rsid w:val="00D74C52"/>
    <w:rPr>
      <w:rFonts w:ascii="Symbol" w:hAnsi="Symbol" w:cs="Symbol"/>
    </w:rPr>
  </w:style>
  <w:style w:type="character" w:customStyle="1" w:styleId="WW8Num10z4">
    <w:name w:val="WW8Num10z4"/>
    <w:rsid w:val="00D74C52"/>
  </w:style>
  <w:style w:type="character" w:customStyle="1" w:styleId="WW8Num10z5">
    <w:name w:val="WW8Num10z5"/>
    <w:rsid w:val="00D74C52"/>
  </w:style>
  <w:style w:type="character" w:customStyle="1" w:styleId="WW8Num10z6">
    <w:name w:val="WW8Num10z6"/>
    <w:rsid w:val="00D74C52"/>
  </w:style>
  <w:style w:type="character" w:customStyle="1" w:styleId="WW8Num10z7">
    <w:name w:val="WW8Num10z7"/>
    <w:rsid w:val="00D74C52"/>
  </w:style>
  <w:style w:type="character" w:customStyle="1" w:styleId="WW8Num10z8">
    <w:name w:val="WW8Num10z8"/>
    <w:rsid w:val="00D74C52"/>
  </w:style>
  <w:style w:type="character" w:customStyle="1" w:styleId="WW8Num2z3">
    <w:name w:val="WW8Num2z3"/>
    <w:rsid w:val="00D74C52"/>
    <w:rPr>
      <w:rFonts w:ascii="Symbol" w:hAnsi="Symbol" w:cs="Symbol"/>
    </w:rPr>
  </w:style>
  <w:style w:type="character" w:customStyle="1" w:styleId="WW8Num4z1">
    <w:name w:val="WW8Num4z1"/>
    <w:rsid w:val="00D74C52"/>
  </w:style>
  <w:style w:type="character" w:customStyle="1" w:styleId="WW8Num4z2">
    <w:name w:val="WW8Num4z2"/>
    <w:rsid w:val="00D74C52"/>
  </w:style>
  <w:style w:type="character" w:customStyle="1" w:styleId="WW8Num4z3">
    <w:name w:val="WW8Num4z3"/>
    <w:rsid w:val="00D74C52"/>
  </w:style>
  <w:style w:type="character" w:customStyle="1" w:styleId="WW8Num4z4">
    <w:name w:val="WW8Num4z4"/>
    <w:rsid w:val="00D74C52"/>
  </w:style>
  <w:style w:type="character" w:customStyle="1" w:styleId="WW8Num4z5">
    <w:name w:val="WW8Num4z5"/>
    <w:rsid w:val="00D74C52"/>
  </w:style>
  <w:style w:type="character" w:customStyle="1" w:styleId="WW8Num4z6">
    <w:name w:val="WW8Num4z6"/>
    <w:rsid w:val="00D74C52"/>
  </w:style>
  <w:style w:type="character" w:customStyle="1" w:styleId="WW8Num4z7">
    <w:name w:val="WW8Num4z7"/>
    <w:rsid w:val="00D74C52"/>
  </w:style>
  <w:style w:type="character" w:customStyle="1" w:styleId="WW8Num4z8">
    <w:name w:val="WW8Num4z8"/>
    <w:rsid w:val="00D74C52"/>
  </w:style>
  <w:style w:type="character" w:customStyle="1" w:styleId="WW8Num5z1">
    <w:name w:val="WW8Num5z1"/>
    <w:rsid w:val="00D74C52"/>
    <w:rPr>
      <w:sz w:val="28"/>
      <w:szCs w:val="28"/>
      <w:lang w:val="uk-UA"/>
    </w:rPr>
  </w:style>
  <w:style w:type="character" w:customStyle="1" w:styleId="WW8Num5z2">
    <w:name w:val="WW8Num5z2"/>
    <w:rsid w:val="00D74C52"/>
  </w:style>
  <w:style w:type="character" w:customStyle="1" w:styleId="WW8Num5z3">
    <w:name w:val="WW8Num5z3"/>
    <w:rsid w:val="00D74C52"/>
  </w:style>
  <w:style w:type="character" w:customStyle="1" w:styleId="WW8Num5z4">
    <w:name w:val="WW8Num5z4"/>
    <w:rsid w:val="00D74C52"/>
  </w:style>
  <w:style w:type="character" w:customStyle="1" w:styleId="WW8Num5z5">
    <w:name w:val="WW8Num5z5"/>
    <w:rsid w:val="00D74C52"/>
  </w:style>
  <w:style w:type="character" w:customStyle="1" w:styleId="WW8Num5z6">
    <w:name w:val="WW8Num5z6"/>
    <w:rsid w:val="00D74C52"/>
  </w:style>
  <w:style w:type="character" w:customStyle="1" w:styleId="WW8Num5z7">
    <w:name w:val="WW8Num5z7"/>
    <w:rsid w:val="00D74C52"/>
  </w:style>
  <w:style w:type="character" w:customStyle="1" w:styleId="WW8Num5z8">
    <w:name w:val="WW8Num5z8"/>
    <w:rsid w:val="00D74C52"/>
  </w:style>
  <w:style w:type="character" w:customStyle="1" w:styleId="WW8Num6z1">
    <w:name w:val="WW8Num6z1"/>
    <w:rsid w:val="00D74C52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D74C52"/>
  </w:style>
  <w:style w:type="character" w:customStyle="1" w:styleId="WW8Num6z3">
    <w:name w:val="WW8Num6z3"/>
    <w:rsid w:val="00D74C52"/>
  </w:style>
  <w:style w:type="character" w:customStyle="1" w:styleId="WW8Num6z4">
    <w:name w:val="WW8Num6z4"/>
    <w:rsid w:val="00D74C52"/>
  </w:style>
  <w:style w:type="character" w:customStyle="1" w:styleId="WW8Num6z5">
    <w:name w:val="WW8Num6z5"/>
    <w:rsid w:val="00D74C52"/>
  </w:style>
  <w:style w:type="character" w:customStyle="1" w:styleId="WW8Num6z6">
    <w:name w:val="WW8Num6z6"/>
    <w:rsid w:val="00D74C52"/>
  </w:style>
  <w:style w:type="character" w:customStyle="1" w:styleId="WW8Num6z7">
    <w:name w:val="WW8Num6z7"/>
    <w:rsid w:val="00D74C52"/>
  </w:style>
  <w:style w:type="character" w:customStyle="1" w:styleId="WW8Num6z8">
    <w:name w:val="WW8Num6z8"/>
    <w:rsid w:val="00D74C52"/>
  </w:style>
  <w:style w:type="character" w:customStyle="1" w:styleId="WW8Num11z0">
    <w:name w:val="WW8Num11z0"/>
    <w:rsid w:val="00D74C52"/>
  </w:style>
  <w:style w:type="character" w:customStyle="1" w:styleId="WW8Num12z0">
    <w:name w:val="WW8Num12z0"/>
    <w:rsid w:val="00D74C5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D74C52"/>
  </w:style>
  <w:style w:type="character" w:customStyle="1" w:styleId="WW8Num12z3">
    <w:name w:val="WW8Num12z3"/>
    <w:rsid w:val="00D74C52"/>
  </w:style>
  <w:style w:type="character" w:customStyle="1" w:styleId="WW8Num12z4">
    <w:name w:val="WW8Num12z4"/>
    <w:rsid w:val="00D74C52"/>
  </w:style>
  <w:style w:type="character" w:customStyle="1" w:styleId="WW8Num12z5">
    <w:name w:val="WW8Num12z5"/>
    <w:rsid w:val="00D74C52"/>
  </w:style>
  <w:style w:type="character" w:customStyle="1" w:styleId="WW8Num12z6">
    <w:name w:val="WW8Num12z6"/>
    <w:rsid w:val="00D74C52"/>
  </w:style>
  <w:style w:type="character" w:customStyle="1" w:styleId="WW8Num12z7">
    <w:name w:val="WW8Num12z7"/>
    <w:rsid w:val="00D74C52"/>
  </w:style>
  <w:style w:type="character" w:customStyle="1" w:styleId="WW8Num12z8">
    <w:name w:val="WW8Num12z8"/>
    <w:rsid w:val="00D74C52"/>
  </w:style>
  <w:style w:type="character" w:customStyle="1" w:styleId="WW8Num13z0">
    <w:name w:val="WW8Num13z0"/>
    <w:rsid w:val="00D74C52"/>
  </w:style>
  <w:style w:type="character" w:customStyle="1" w:styleId="WW8Num13z1">
    <w:name w:val="WW8Num13z1"/>
    <w:rsid w:val="00D74C52"/>
  </w:style>
  <w:style w:type="character" w:customStyle="1" w:styleId="WW8Num13z2">
    <w:name w:val="WW8Num13z2"/>
    <w:rsid w:val="00D74C52"/>
  </w:style>
  <w:style w:type="character" w:customStyle="1" w:styleId="WW8Num13z3">
    <w:name w:val="WW8Num13z3"/>
    <w:rsid w:val="00D74C52"/>
  </w:style>
  <w:style w:type="character" w:customStyle="1" w:styleId="WW8Num13z4">
    <w:name w:val="WW8Num13z4"/>
    <w:rsid w:val="00D74C52"/>
  </w:style>
  <w:style w:type="character" w:customStyle="1" w:styleId="WW8Num13z5">
    <w:name w:val="WW8Num13z5"/>
    <w:rsid w:val="00D74C52"/>
  </w:style>
  <w:style w:type="character" w:customStyle="1" w:styleId="WW8Num13z6">
    <w:name w:val="WW8Num13z6"/>
    <w:rsid w:val="00D74C52"/>
  </w:style>
  <w:style w:type="character" w:customStyle="1" w:styleId="WW8Num13z7">
    <w:name w:val="WW8Num13z7"/>
    <w:rsid w:val="00D74C52"/>
  </w:style>
  <w:style w:type="character" w:customStyle="1" w:styleId="WW8Num13z8">
    <w:name w:val="WW8Num13z8"/>
    <w:rsid w:val="00D74C52"/>
  </w:style>
  <w:style w:type="character" w:customStyle="1" w:styleId="WW8Num14z0">
    <w:name w:val="WW8Num14z0"/>
    <w:rsid w:val="00D74C52"/>
  </w:style>
  <w:style w:type="character" w:customStyle="1" w:styleId="WW8Num14z1">
    <w:name w:val="WW8Num14z1"/>
    <w:rsid w:val="00D74C52"/>
  </w:style>
  <w:style w:type="character" w:customStyle="1" w:styleId="WW8Num14z2">
    <w:name w:val="WW8Num14z2"/>
    <w:rsid w:val="00D74C52"/>
  </w:style>
  <w:style w:type="character" w:customStyle="1" w:styleId="WW8Num14z3">
    <w:name w:val="WW8Num14z3"/>
    <w:rsid w:val="00D74C52"/>
  </w:style>
  <w:style w:type="character" w:customStyle="1" w:styleId="WW8Num14z4">
    <w:name w:val="WW8Num14z4"/>
    <w:rsid w:val="00D74C52"/>
  </w:style>
  <w:style w:type="character" w:customStyle="1" w:styleId="WW8Num14z5">
    <w:name w:val="WW8Num14z5"/>
    <w:rsid w:val="00D74C52"/>
  </w:style>
  <w:style w:type="character" w:customStyle="1" w:styleId="WW8Num14z6">
    <w:name w:val="WW8Num14z6"/>
    <w:rsid w:val="00D74C52"/>
  </w:style>
  <w:style w:type="character" w:customStyle="1" w:styleId="WW8Num14z7">
    <w:name w:val="WW8Num14z7"/>
    <w:rsid w:val="00D74C52"/>
  </w:style>
  <w:style w:type="character" w:customStyle="1" w:styleId="WW8Num14z8">
    <w:name w:val="WW8Num14z8"/>
    <w:rsid w:val="00D74C52"/>
  </w:style>
  <w:style w:type="character" w:customStyle="1" w:styleId="WW8Num17z0">
    <w:name w:val="WW8Num17z0"/>
    <w:rsid w:val="00D74C52"/>
  </w:style>
  <w:style w:type="character" w:customStyle="1" w:styleId="WW8Num17z1">
    <w:name w:val="WW8Num17z1"/>
    <w:rsid w:val="00D74C52"/>
  </w:style>
  <w:style w:type="character" w:customStyle="1" w:styleId="WW8Num17z2">
    <w:name w:val="WW8Num17z2"/>
    <w:rsid w:val="00D74C52"/>
  </w:style>
  <w:style w:type="character" w:customStyle="1" w:styleId="WW8Num17z3">
    <w:name w:val="WW8Num17z3"/>
    <w:rsid w:val="00D74C52"/>
  </w:style>
  <w:style w:type="character" w:customStyle="1" w:styleId="WW8Num17z4">
    <w:name w:val="WW8Num17z4"/>
    <w:rsid w:val="00D74C52"/>
  </w:style>
  <w:style w:type="character" w:customStyle="1" w:styleId="WW8Num17z5">
    <w:name w:val="WW8Num17z5"/>
    <w:rsid w:val="00D74C52"/>
  </w:style>
  <w:style w:type="character" w:customStyle="1" w:styleId="WW8Num17z6">
    <w:name w:val="WW8Num17z6"/>
    <w:rsid w:val="00D74C52"/>
  </w:style>
  <w:style w:type="character" w:customStyle="1" w:styleId="WW8Num17z7">
    <w:name w:val="WW8Num17z7"/>
    <w:rsid w:val="00D74C52"/>
  </w:style>
  <w:style w:type="character" w:customStyle="1" w:styleId="WW8Num17z8">
    <w:name w:val="WW8Num17z8"/>
    <w:rsid w:val="00D74C52"/>
  </w:style>
  <w:style w:type="character" w:customStyle="1" w:styleId="WW8Num18z0">
    <w:name w:val="WW8Num18z0"/>
    <w:rsid w:val="00D74C52"/>
    <w:rPr>
      <w:rFonts w:ascii="Symbol" w:eastAsia="Times New Roman" w:hAnsi="Symbol" w:cs="Times New Roman"/>
    </w:rPr>
  </w:style>
  <w:style w:type="character" w:customStyle="1" w:styleId="WW8Num18z1">
    <w:name w:val="WW8Num18z1"/>
    <w:rsid w:val="00D74C52"/>
    <w:rPr>
      <w:rFonts w:ascii="Courier New" w:hAnsi="Courier New" w:cs="Courier New"/>
    </w:rPr>
  </w:style>
  <w:style w:type="character" w:customStyle="1" w:styleId="WW8Num18z2">
    <w:name w:val="WW8Num18z2"/>
    <w:rsid w:val="00D74C52"/>
    <w:rPr>
      <w:rFonts w:ascii="Wingdings" w:hAnsi="Wingdings" w:cs="Wingdings"/>
    </w:rPr>
  </w:style>
  <w:style w:type="character" w:customStyle="1" w:styleId="WW8Num18z3">
    <w:name w:val="WW8Num18z3"/>
    <w:rsid w:val="00D74C52"/>
    <w:rPr>
      <w:rFonts w:ascii="Symbol" w:hAnsi="Symbol" w:cs="Symbol"/>
    </w:rPr>
  </w:style>
  <w:style w:type="character" w:customStyle="1" w:styleId="WW8Num19z0">
    <w:name w:val="WW8Num19z0"/>
    <w:rsid w:val="00D74C52"/>
    <w:rPr>
      <w:b/>
      <w:bCs/>
      <w:sz w:val="28"/>
      <w:szCs w:val="28"/>
      <w:lang w:val="uk-UA"/>
    </w:rPr>
  </w:style>
  <w:style w:type="character" w:customStyle="1" w:styleId="WW8Num19z1">
    <w:name w:val="WW8Num19z1"/>
    <w:rsid w:val="00D74C52"/>
  </w:style>
  <w:style w:type="character" w:customStyle="1" w:styleId="WW8Num19z2">
    <w:name w:val="WW8Num19z2"/>
    <w:rsid w:val="00D74C52"/>
  </w:style>
  <w:style w:type="character" w:customStyle="1" w:styleId="WW8Num19z3">
    <w:name w:val="WW8Num19z3"/>
    <w:rsid w:val="00D74C52"/>
  </w:style>
  <w:style w:type="character" w:customStyle="1" w:styleId="WW8Num19z4">
    <w:name w:val="WW8Num19z4"/>
    <w:rsid w:val="00D74C52"/>
  </w:style>
  <w:style w:type="character" w:customStyle="1" w:styleId="WW8Num19z5">
    <w:name w:val="WW8Num19z5"/>
    <w:rsid w:val="00D74C52"/>
  </w:style>
  <w:style w:type="character" w:customStyle="1" w:styleId="WW8Num19z6">
    <w:name w:val="WW8Num19z6"/>
    <w:rsid w:val="00D74C52"/>
  </w:style>
  <w:style w:type="character" w:customStyle="1" w:styleId="WW8Num19z7">
    <w:name w:val="WW8Num19z7"/>
    <w:rsid w:val="00D74C52"/>
  </w:style>
  <w:style w:type="character" w:customStyle="1" w:styleId="WW8Num19z8">
    <w:name w:val="WW8Num19z8"/>
    <w:rsid w:val="00D74C52"/>
  </w:style>
  <w:style w:type="character" w:customStyle="1" w:styleId="WW8Num20z0">
    <w:name w:val="WW8Num20z0"/>
    <w:rsid w:val="00D74C52"/>
  </w:style>
  <w:style w:type="character" w:customStyle="1" w:styleId="WW8Num20z1">
    <w:name w:val="WW8Num20z1"/>
    <w:rsid w:val="00D74C52"/>
  </w:style>
  <w:style w:type="character" w:customStyle="1" w:styleId="WW8Num20z2">
    <w:name w:val="WW8Num20z2"/>
    <w:rsid w:val="00D74C52"/>
  </w:style>
  <w:style w:type="character" w:customStyle="1" w:styleId="WW8Num20z3">
    <w:name w:val="WW8Num20z3"/>
    <w:rsid w:val="00D74C52"/>
  </w:style>
  <w:style w:type="character" w:customStyle="1" w:styleId="WW8Num20z4">
    <w:name w:val="WW8Num20z4"/>
    <w:rsid w:val="00D74C52"/>
  </w:style>
  <w:style w:type="character" w:customStyle="1" w:styleId="WW8Num20z5">
    <w:name w:val="WW8Num20z5"/>
    <w:rsid w:val="00D74C52"/>
  </w:style>
  <w:style w:type="character" w:customStyle="1" w:styleId="WW8Num20z6">
    <w:name w:val="WW8Num20z6"/>
    <w:rsid w:val="00D74C52"/>
  </w:style>
  <w:style w:type="character" w:customStyle="1" w:styleId="WW8Num20z7">
    <w:name w:val="WW8Num20z7"/>
    <w:rsid w:val="00D74C52"/>
  </w:style>
  <w:style w:type="character" w:customStyle="1" w:styleId="WW8Num20z8">
    <w:name w:val="WW8Num20z8"/>
    <w:rsid w:val="00D74C52"/>
  </w:style>
  <w:style w:type="character" w:customStyle="1" w:styleId="WW8Num21z0">
    <w:name w:val="WW8Num21z0"/>
    <w:rsid w:val="00D74C52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D74C52"/>
    <w:rPr>
      <w:rFonts w:ascii="Wingdings" w:hAnsi="Wingdings" w:cs="Wingdings"/>
    </w:rPr>
  </w:style>
  <w:style w:type="character" w:customStyle="1" w:styleId="WW8Num21z3">
    <w:name w:val="WW8Num21z3"/>
    <w:rsid w:val="00D74C52"/>
    <w:rPr>
      <w:rFonts w:ascii="Symbol" w:hAnsi="Symbol" w:cs="Symbol"/>
    </w:rPr>
  </w:style>
  <w:style w:type="character" w:customStyle="1" w:styleId="WW8Num21z4">
    <w:name w:val="WW8Num21z4"/>
    <w:rsid w:val="00D74C52"/>
    <w:rPr>
      <w:rFonts w:ascii="Courier New" w:hAnsi="Courier New" w:cs="Courier New"/>
    </w:rPr>
  </w:style>
  <w:style w:type="character" w:customStyle="1" w:styleId="WW8Num22z0">
    <w:name w:val="WW8Num22z0"/>
    <w:rsid w:val="00D74C52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D74C52"/>
    <w:rPr>
      <w:rFonts w:ascii="Courier New" w:hAnsi="Courier New" w:cs="Courier New"/>
    </w:rPr>
  </w:style>
  <w:style w:type="character" w:customStyle="1" w:styleId="WW8Num22z2">
    <w:name w:val="WW8Num22z2"/>
    <w:rsid w:val="00D74C52"/>
    <w:rPr>
      <w:rFonts w:ascii="Wingdings" w:hAnsi="Wingdings" w:cs="Wingdings"/>
    </w:rPr>
  </w:style>
  <w:style w:type="character" w:customStyle="1" w:styleId="WW8Num22z3">
    <w:name w:val="WW8Num22z3"/>
    <w:rsid w:val="00D74C52"/>
    <w:rPr>
      <w:rFonts w:ascii="Symbol" w:hAnsi="Symbol" w:cs="Symbol"/>
    </w:rPr>
  </w:style>
  <w:style w:type="character" w:customStyle="1" w:styleId="WW8Num23z0">
    <w:name w:val="WW8Num23z0"/>
    <w:rsid w:val="00D74C52"/>
  </w:style>
  <w:style w:type="character" w:customStyle="1" w:styleId="WW8Num23z1">
    <w:name w:val="WW8Num23z1"/>
    <w:rsid w:val="00D74C52"/>
  </w:style>
  <w:style w:type="character" w:customStyle="1" w:styleId="WW8Num23z2">
    <w:name w:val="WW8Num23z2"/>
    <w:rsid w:val="00D74C52"/>
  </w:style>
  <w:style w:type="character" w:customStyle="1" w:styleId="WW8Num23z3">
    <w:name w:val="WW8Num23z3"/>
    <w:rsid w:val="00D74C52"/>
  </w:style>
  <w:style w:type="character" w:customStyle="1" w:styleId="WW8Num23z4">
    <w:name w:val="WW8Num23z4"/>
    <w:rsid w:val="00D74C52"/>
  </w:style>
  <w:style w:type="character" w:customStyle="1" w:styleId="WW8Num23z5">
    <w:name w:val="WW8Num23z5"/>
    <w:rsid w:val="00D74C52"/>
  </w:style>
  <w:style w:type="character" w:customStyle="1" w:styleId="WW8Num23z6">
    <w:name w:val="WW8Num23z6"/>
    <w:rsid w:val="00D74C52"/>
  </w:style>
  <w:style w:type="character" w:customStyle="1" w:styleId="WW8Num23z7">
    <w:name w:val="WW8Num23z7"/>
    <w:rsid w:val="00D74C52"/>
  </w:style>
  <w:style w:type="character" w:customStyle="1" w:styleId="WW8Num23z8">
    <w:name w:val="WW8Num23z8"/>
    <w:rsid w:val="00D74C52"/>
  </w:style>
  <w:style w:type="character" w:customStyle="1" w:styleId="WW8Num24z0">
    <w:name w:val="WW8Num24z0"/>
    <w:rsid w:val="00D74C52"/>
  </w:style>
  <w:style w:type="character" w:customStyle="1" w:styleId="WW8Num24z1">
    <w:name w:val="WW8Num24z1"/>
    <w:rsid w:val="00D74C52"/>
  </w:style>
  <w:style w:type="character" w:customStyle="1" w:styleId="WW8Num24z2">
    <w:name w:val="WW8Num24z2"/>
    <w:rsid w:val="00D74C52"/>
  </w:style>
  <w:style w:type="character" w:customStyle="1" w:styleId="WW8Num24z3">
    <w:name w:val="WW8Num24z3"/>
    <w:rsid w:val="00D74C52"/>
  </w:style>
  <w:style w:type="character" w:customStyle="1" w:styleId="WW8Num24z4">
    <w:name w:val="WW8Num24z4"/>
    <w:rsid w:val="00D74C52"/>
  </w:style>
  <w:style w:type="character" w:customStyle="1" w:styleId="WW8Num24z5">
    <w:name w:val="WW8Num24z5"/>
    <w:rsid w:val="00D74C52"/>
  </w:style>
  <w:style w:type="character" w:customStyle="1" w:styleId="WW8Num24z6">
    <w:name w:val="WW8Num24z6"/>
    <w:rsid w:val="00D74C52"/>
  </w:style>
  <w:style w:type="character" w:customStyle="1" w:styleId="WW8Num24z7">
    <w:name w:val="WW8Num24z7"/>
    <w:rsid w:val="00D74C52"/>
  </w:style>
  <w:style w:type="character" w:customStyle="1" w:styleId="WW8Num24z8">
    <w:name w:val="WW8Num24z8"/>
    <w:rsid w:val="00D74C52"/>
  </w:style>
  <w:style w:type="character" w:customStyle="1" w:styleId="WW8Num25z0">
    <w:name w:val="WW8Num25z0"/>
    <w:rsid w:val="00D74C52"/>
    <w:rPr>
      <w:rFonts w:ascii="Times New Roman" w:hAnsi="Times New Roman" w:cs="Times New Roman"/>
      <w:b w:val="0"/>
    </w:rPr>
  </w:style>
  <w:style w:type="character" w:customStyle="1" w:styleId="WW8Num25z1">
    <w:name w:val="WW8Num25z1"/>
    <w:rsid w:val="00D74C52"/>
  </w:style>
  <w:style w:type="character" w:customStyle="1" w:styleId="WW8Num25z2">
    <w:name w:val="WW8Num25z2"/>
    <w:rsid w:val="00D74C52"/>
  </w:style>
  <w:style w:type="character" w:customStyle="1" w:styleId="WW8Num25z3">
    <w:name w:val="WW8Num25z3"/>
    <w:rsid w:val="00D74C52"/>
  </w:style>
  <w:style w:type="character" w:customStyle="1" w:styleId="WW8Num25z4">
    <w:name w:val="WW8Num25z4"/>
    <w:rsid w:val="00D74C52"/>
  </w:style>
  <w:style w:type="character" w:customStyle="1" w:styleId="WW8Num25z5">
    <w:name w:val="WW8Num25z5"/>
    <w:rsid w:val="00D74C52"/>
  </w:style>
  <w:style w:type="character" w:customStyle="1" w:styleId="WW8Num25z6">
    <w:name w:val="WW8Num25z6"/>
    <w:rsid w:val="00D74C52"/>
  </w:style>
  <w:style w:type="character" w:customStyle="1" w:styleId="WW8Num25z7">
    <w:name w:val="WW8Num25z7"/>
    <w:rsid w:val="00D74C52"/>
  </w:style>
  <w:style w:type="character" w:customStyle="1" w:styleId="WW8Num25z8">
    <w:name w:val="WW8Num25z8"/>
    <w:rsid w:val="00D74C52"/>
  </w:style>
  <w:style w:type="character" w:customStyle="1" w:styleId="WW8Num26z0">
    <w:name w:val="WW8Num26z0"/>
    <w:rsid w:val="00D74C52"/>
    <w:rPr>
      <w:rFonts w:ascii="Times New Roman" w:hAnsi="Times New Roman" w:cs="Times New Roman"/>
      <w:b w:val="0"/>
    </w:rPr>
  </w:style>
  <w:style w:type="character" w:customStyle="1" w:styleId="WW8Num26z1">
    <w:name w:val="WW8Num26z1"/>
    <w:rsid w:val="00D74C52"/>
  </w:style>
  <w:style w:type="character" w:customStyle="1" w:styleId="WW8Num26z2">
    <w:name w:val="WW8Num26z2"/>
    <w:rsid w:val="00D74C52"/>
  </w:style>
  <w:style w:type="character" w:customStyle="1" w:styleId="WW8Num26z3">
    <w:name w:val="WW8Num26z3"/>
    <w:rsid w:val="00D74C52"/>
  </w:style>
  <w:style w:type="character" w:customStyle="1" w:styleId="WW8Num26z4">
    <w:name w:val="WW8Num26z4"/>
    <w:rsid w:val="00D74C52"/>
  </w:style>
  <w:style w:type="character" w:customStyle="1" w:styleId="WW8Num26z5">
    <w:name w:val="WW8Num26z5"/>
    <w:rsid w:val="00D74C52"/>
  </w:style>
  <w:style w:type="character" w:customStyle="1" w:styleId="WW8Num26z6">
    <w:name w:val="WW8Num26z6"/>
    <w:rsid w:val="00D74C52"/>
  </w:style>
  <w:style w:type="character" w:customStyle="1" w:styleId="WW8Num26z7">
    <w:name w:val="WW8Num26z7"/>
    <w:rsid w:val="00D74C52"/>
  </w:style>
  <w:style w:type="character" w:customStyle="1" w:styleId="WW8Num26z8">
    <w:name w:val="WW8Num26z8"/>
    <w:rsid w:val="00D74C52"/>
  </w:style>
  <w:style w:type="character" w:customStyle="1" w:styleId="10">
    <w:name w:val="Основной шрифт абзаца1"/>
    <w:rsid w:val="00D74C52"/>
  </w:style>
  <w:style w:type="character" w:styleId="a5">
    <w:name w:val="page number"/>
    <w:basedOn w:val="10"/>
    <w:rsid w:val="00D74C52"/>
  </w:style>
  <w:style w:type="character" w:styleId="a6">
    <w:name w:val="Hyperlink"/>
    <w:rsid w:val="00D74C52"/>
    <w:rPr>
      <w:color w:val="0000FF"/>
      <w:u w:val="single"/>
    </w:rPr>
  </w:style>
  <w:style w:type="character" w:customStyle="1" w:styleId="a7">
    <w:name w:val="Символ нумерации"/>
    <w:rsid w:val="00D74C52"/>
  </w:style>
  <w:style w:type="character" w:customStyle="1" w:styleId="a8">
    <w:name w:val="Маркеры списка"/>
    <w:rsid w:val="00D74C52"/>
    <w:rPr>
      <w:rFonts w:ascii="OpenSymbol" w:eastAsia="OpenSymbol" w:hAnsi="OpenSymbol" w:cs="OpenSymbol"/>
    </w:rPr>
  </w:style>
  <w:style w:type="character" w:styleId="a9">
    <w:name w:val="Strong"/>
    <w:qFormat/>
    <w:rsid w:val="00D74C52"/>
    <w:rPr>
      <w:b/>
      <w:bCs/>
    </w:rPr>
  </w:style>
  <w:style w:type="character" w:customStyle="1" w:styleId="NumberingSymbols">
    <w:name w:val="Numbering Symbols"/>
    <w:rsid w:val="00D74C52"/>
  </w:style>
  <w:style w:type="paragraph" w:customStyle="1" w:styleId="Heading">
    <w:name w:val="Heading"/>
    <w:basedOn w:val="a"/>
    <w:next w:val="aa"/>
    <w:rsid w:val="00D74C5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D74C52"/>
    <w:pPr>
      <w:spacing w:after="120"/>
    </w:pPr>
  </w:style>
  <w:style w:type="paragraph" w:styleId="ab">
    <w:name w:val="List"/>
    <w:basedOn w:val="aa"/>
    <w:rsid w:val="00D74C52"/>
    <w:rPr>
      <w:rFonts w:cs="Mangal"/>
    </w:rPr>
  </w:style>
  <w:style w:type="paragraph" w:customStyle="1" w:styleId="11">
    <w:name w:val="Назва об'єкта1"/>
    <w:basedOn w:val="a"/>
    <w:rsid w:val="00D74C5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D74C52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rsid w:val="00D74C5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D74C5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74C52"/>
    <w:pPr>
      <w:suppressLineNumbers/>
    </w:pPr>
    <w:rPr>
      <w:rFonts w:cs="Mangal"/>
    </w:rPr>
  </w:style>
  <w:style w:type="paragraph" w:styleId="ad">
    <w:name w:val="Body Text Indent"/>
    <w:basedOn w:val="a"/>
    <w:link w:val="ae"/>
    <w:rsid w:val="00D74C52"/>
    <w:pPr>
      <w:ind w:firstLine="567"/>
    </w:pPr>
    <w:rPr>
      <w:sz w:val="28"/>
      <w:lang w:val="uk-UA"/>
    </w:rPr>
  </w:style>
  <w:style w:type="paragraph" w:styleId="af">
    <w:name w:val="header"/>
    <w:basedOn w:val="a"/>
    <w:rsid w:val="00D74C52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rsid w:val="00D74C52"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rsid w:val="00D74C52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D74C52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D74C52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sid w:val="00D74C52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rsid w:val="00D74C52"/>
    <w:pPr>
      <w:tabs>
        <w:tab w:val="center" w:pos="4677"/>
        <w:tab w:val="right" w:pos="9355"/>
      </w:tabs>
    </w:pPr>
  </w:style>
  <w:style w:type="paragraph" w:customStyle="1" w:styleId="WW-">
    <w:name w:val="WW- Знак"/>
    <w:basedOn w:val="a"/>
    <w:rsid w:val="00D74C52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sid w:val="00D74C52"/>
    <w:rPr>
      <w:rFonts w:ascii="Tahoma" w:hAnsi="Tahoma" w:cs="Tahoma"/>
      <w:sz w:val="16"/>
      <w:szCs w:val="16"/>
    </w:rPr>
  </w:style>
  <w:style w:type="paragraph" w:styleId="af7">
    <w:name w:val="Normal (Web)"/>
    <w:basedOn w:val="a"/>
    <w:rsid w:val="00D74C52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rsid w:val="00D74C52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sid w:val="00D74C52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D74C52"/>
    <w:pPr>
      <w:suppressLineNumbers/>
    </w:pPr>
  </w:style>
  <w:style w:type="paragraph" w:customStyle="1" w:styleId="afb">
    <w:name w:val="Заголовок таблицы"/>
    <w:basedOn w:val="afa"/>
    <w:rsid w:val="00D74C52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rsid w:val="00D74C52"/>
  </w:style>
  <w:style w:type="paragraph" w:customStyle="1" w:styleId="19">
    <w:name w:val="Знак Знак Знак Знак Знак Знак1 Знак"/>
    <w:basedOn w:val="a"/>
    <w:rsid w:val="00D74C52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rsid w:val="00D74C52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D74C52"/>
    <w:pPr>
      <w:suppressLineNumbers/>
    </w:pPr>
  </w:style>
  <w:style w:type="paragraph" w:customStyle="1" w:styleId="TableHeading">
    <w:name w:val="Table Heading"/>
    <w:basedOn w:val="TableContents"/>
    <w:rsid w:val="00D74C52"/>
    <w:pPr>
      <w:jc w:val="center"/>
    </w:pPr>
    <w:rPr>
      <w:b/>
      <w:bCs/>
    </w:rPr>
  </w:style>
  <w:style w:type="paragraph" w:customStyle="1" w:styleId="Framecontents">
    <w:name w:val="Frame contents"/>
    <w:basedOn w:val="aa"/>
    <w:rsid w:val="00D74C52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docdata">
    <w:name w:val="docdata"/>
    <w:aliases w:val="docy,v5,1794,baiaagaaboqcaaad+wqaaaujbqaaaaaaaaaaaaaaaaaaaaaaaaaaaaaaaaaaaaaaaaaaaaaaaaaaaaaaaaaaaaaaaaaaaaaaaaaaaaaaaaaaaaaaaaaaaaaaaaaaaaaaaaaaaaaaaaaaaaaaaaaaaaaaaaaaaaaaaaaaaaaaaaaaaaaaaaaaaaaaaaaaaaaaaaaaaaaaaaaaaaaaaaaaaaaaaaaaaaaaaaaaaaaa"/>
    <w:basedOn w:val="a0"/>
    <w:rsid w:val="00246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3499F-BFC5-4217-9DEA-C4200153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2254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2023-05-17T08:35:00Z</cp:lastPrinted>
  <dcterms:created xsi:type="dcterms:W3CDTF">2023-05-26T07:06:00Z</dcterms:created>
  <dcterms:modified xsi:type="dcterms:W3CDTF">2023-05-26T07:06:00Z</dcterms:modified>
</cp:coreProperties>
</file>